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1CA97" w14:textId="0662E2ED" w:rsidR="00986D53" w:rsidRPr="00BE1884" w:rsidRDefault="0007590D" w:rsidP="007D1D9E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>Additional</w:t>
      </w:r>
      <w:r w:rsidR="00986D53" w:rsidRPr="00BE1884">
        <w:rPr>
          <w:rFonts w:ascii="Arial" w:hAnsi="Arial" w:cs="Arial"/>
          <w:b/>
        </w:rPr>
        <w:t xml:space="preserve"> Table 1: </w:t>
      </w:r>
      <w:r w:rsidR="00986D53" w:rsidRPr="00BE1884">
        <w:rPr>
          <w:rFonts w:ascii="Arial" w:hAnsi="Arial" w:cs="Arial"/>
        </w:rPr>
        <w:t xml:space="preserve">Number of children with 1-5 urine samples between 1 and 5 years of age for </w:t>
      </w:r>
      <w:r w:rsidR="00FA2621" w:rsidRPr="00BE1884">
        <w:rPr>
          <w:rFonts w:ascii="Arial" w:hAnsi="Arial" w:cs="Arial"/>
        </w:rPr>
        <w:t xml:space="preserve">the </w:t>
      </w:r>
      <w:r w:rsidR="00986D53" w:rsidRPr="00BE1884">
        <w:rPr>
          <w:rFonts w:ascii="Arial" w:hAnsi="Arial" w:cs="Arial"/>
        </w:rPr>
        <w:t>early childhood urinary triclosan exposure variable.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68"/>
        <w:gridCol w:w="1388"/>
      </w:tblGrid>
      <w:tr w:rsidR="00986D53" w:rsidRPr="00BE1884" w14:paraId="0EA02DF2" w14:textId="77777777" w:rsidTr="008F450D">
        <w:trPr>
          <w:trHeight w:val="703"/>
        </w:trPr>
        <w:tc>
          <w:tcPr>
            <w:tcW w:w="27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66077B" w14:textId="77777777" w:rsidR="00986D53" w:rsidRPr="00BE1884" w:rsidRDefault="00986D53" w:rsidP="00986D53">
            <w:pPr>
              <w:rPr>
                <w:rFonts w:ascii="Arial" w:hAnsi="Arial" w:cs="Arial"/>
                <w:b/>
              </w:rPr>
            </w:pPr>
            <w:r w:rsidRPr="00BE1884">
              <w:rPr>
                <w:rFonts w:ascii="Arial" w:hAnsi="Arial" w:cs="Arial"/>
                <w:b/>
                <w:bCs/>
              </w:rPr>
              <w:t xml:space="preserve">Number of Urine Samples 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39C0A4" w14:textId="4901B34E" w:rsidR="00986D53" w:rsidRPr="00BE1884" w:rsidRDefault="00986D53" w:rsidP="00986D53">
            <w:pPr>
              <w:rPr>
                <w:rFonts w:ascii="Arial" w:hAnsi="Arial" w:cs="Arial"/>
                <w:b/>
              </w:rPr>
            </w:pPr>
            <w:r w:rsidRPr="00BE1884">
              <w:rPr>
                <w:rFonts w:ascii="Arial" w:hAnsi="Arial" w:cs="Arial"/>
                <w:b/>
                <w:bCs/>
              </w:rPr>
              <w:t>N</w:t>
            </w:r>
            <w:r w:rsidR="00FA2621" w:rsidRPr="00BE1884">
              <w:rPr>
                <w:rFonts w:ascii="Arial" w:hAnsi="Arial" w:cs="Arial"/>
                <w:b/>
                <w:bCs/>
              </w:rPr>
              <w:t xml:space="preserve"> of children</w:t>
            </w:r>
          </w:p>
        </w:tc>
      </w:tr>
      <w:tr w:rsidR="00986D53" w:rsidRPr="00BE1884" w14:paraId="4D10E81C" w14:textId="77777777" w:rsidTr="008F450D">
        <w:trPr>
          <w:trHeight w:val="231"/>
        </w:trPr>
        <w:tc>
          <w:tcPr>
            <w:tcW w:w="2768" w:type="dxa"/>
            <w:tcBorders>
              <w:top w:val="single" w:sz="4" w:space="0" w:color="auto"/>
            </w:tcBorders>
            <w:shd w:val="clear" w:color="auto" w:fill="auto"/>
          </w:tcPr>
          <w:p w14:paraId="320F52A4" w14:textId="77777777" w:rsidR="00986D53" w:rsidRPr="00BE1884" w:rsidRDefault="00986D53" w:rsidP="00986D53">
            <w:pPr>
              <w:rPr>
                <w:rFonts w:ascii="Arial" w:hAnsi="Arial" w:cs="Arial"/>
                <w:b/>
              </w:rPr>
            </w:pPr>
            <w:r w:rsidRPr="00BE1884">
              <w:rPr>
                <w:rFonts w:ascii="Arial" w:hAnsi="Arial" w:cs="Arial"/>
                <w:b/>
              </w:rPr>
              <w:t xml:space="preserve">1 </w:t>
            </w:r>
          </w:p>
        </w:tc>
        <w:tc>
          <w:tcPr>
            <w:tcW w:w="1388" w:type="dxa"/>
            <w:tcBorders>
              <w:top w:val="single" w:sz="4" w:space="0" w:color="auto"/>
            </w:tcBorders>
            <w:shd w:val="clear" w:color="auto" w:fill="auto"/>
          </w:tcPr>
          <w:p w14:paraId="10E21A20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14</w:t>
            </w:r>
          </w:p>
        </w:tc>
      </w:tr>
      <w:tr w:rsidR="00986D53" w:rsidRPr="00BE1884" w14:paraId="7886A8C6" w14:textId="77777777" w:rsidTr="008F450D">
        <w:trPr>
          <w:trHeight w:val="231"/>
        </w:trPr>
        <w:tc>
          <w:tcPr>
            <w:tcW w:w="2768" w:type="dxa"/>
            <w:shd w:val="clear" w:color="auto" w:fill="auto"/>
          </w:tcPr>
          <w:p w14:paraId="1CA553A4" w14:textId="77777777" w:rsidR="00986D53" w:rsidRPr="00BE1884" w:rsidRDefault="00986D53" w:rsidP="00986D53">
            <w:pPr>
              <w:rPr>
                <w:rFonts w:ascii="Arial" w:hAnsi="Arial" w:cs="Arial"/>
                <w:b/>
              </w:rPr>
            </w:pPr>
            <w:r w:rsidRPr="00BE1884">
              <w:rPr>
                <w:rFonts w:ascii="Arial" w:hAnsi="Arial" w:cs="Arial"/>
                <w:b/>
              </w:rPr>
              <w:t xml:space="preserve">2 </w:t>
            </w:r>
          </w:p>
        </w:tc>
        <w:tc>
          <w:tcPr>
            <w:tcW w:w="1388" w:type="dxa"/>
            <w:shd w:val="clear" w:color="auto" w:fill="auto"/>
          </w:tcPr>
          <w:p w14:paraId="0D866969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24</w:t>
            </w:r>
          </w:p>
        </w:tc>
      </w:tr>
      <w:tr w:rsidR="00986D53" w:rsidRPr="00BE1884" w14:paraId="3F2A811F" w14:textId="77777777" w:rsidTr="008F450D">
        <w:trPr>
          <w:trHeight w:val="241"/>
        </w:trPr>
        <w:tc>
          <w:tcPr>
            <w:tcW w:w="2768" w:type="dxa"/>
            <w:shd w:val="clear" w:color="auto" w:fill="auto"/>
          </w:tcPr>
          <w:p w14:paraId="6105A6A5" w14:textId="77777777" w:rsidR="00986D53" w:rsidRPr="00BE1884" w:rsidRDefault="00986D53" w:rsidP="00986D53">
            <w:pPr>
              <w:rPr>
                <w:rFonts w:ascii="Arial" w:hAnsi="Arial" w:cs="Arial"/>
                <w:b/>
              </w:rPr>
            </w:pPr>
            <w:r w:rsidRPr="00BE1884">
              <w:rPr>
                <w:rFonts w:ascii="Arial" w:hAnsi="Arial" w:cs="Arial"/>
                <w:b/>
              </w:rPr>
              <w:t xml:space="preserve">3 </w:t>
            </w:r>
          </w:p>
        </w:tc>
        <w:tc>
          <w:tcPr>
            <w:tcW w:w="1388" w:type="dxa"/>
            <w:shd w:val="clear" w:color="auto" w:fill="auto"/>
          </w:tcPr>
          <w:p w14:paraId="30D6E561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33</w:t>
            </w:r>
          </w:p>
        </w:tc>
      </w:tr>
      <w:tr w:rsidR="00986D53" w:rsidRPr="00BE1884" w14:paraId="0FC27CB2" w14:textId="77777777" w:rsidTr="008F450D">
        <w:trPr>
          <w:trHeight w:val="231"/>
        </w:trPr>
        <w:tc>
          <w:tcPr>
            <w:tcW w:w="2768" w:type="dxa"/>
            <w:shd w:val="clear" w:color="auto" w:fill="auto"/>
          </w:tcPr>
          <w:p w14:paraId="5CA855A8" w14:textId="77777777" w:rsidR="00986D53" w:rsidRPr="00BE1884" w:rsidRDefault="00986D53" w:rsidP="00986D53">
            <w:pPr>
              <w:rPr>
                <w:rFonts w:ascii="Arial" w:hAnsi="Arial" w:cs="Arial"/>
                <w:b/>
              </w:rPr>
            </w:pPr>
            <w:r w:rsidRPr="00BE1884">
              <w:rPr>
                <w:rFonts w:ascii="Arial" w:hAnsi="Arial" w:cs="Arial"/>
                <w:b/>
              </w:rPr>
              <w:t xml:space="preserve">4 </w:t>
            </w:r>
          </w:p>
        </w:tc>
        <w:tc>
          <w:tcPr>
            <w:tcW w:w="1388" w:type="dxa"/>
            <w:shd w:val="clear" w:color="auto" w:fill="auto"/>
          </w:tcPr>
          <w:p w14:paraId="40EAEE3D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58</w:t>
            </w:r>
          </w:p>
        </w:tc>
      </w:tr>
      <w:tr w:rsidR="00986D53" w:rsidRPr="00BE1884" w14:paraId="2A2DD71F" w14:textId="77777777" w:rsidTr="008F450D">
        <w:trPr>
          <w:trHeight w:val="231"/>
        </w:trPr>
        <w:tc>
          <w:tcPr>
            <w:tcW w:w="2768" w:type="dxa"/>
            <w:tcBorders>
              <w:bottom w:val="single" w:sz="4" w:space="0" w:color="auto"/>
            </w:tcBorders>
            <w:shd w:val="clear" w:color="auto" w:fill="auto"/>
          </w:tcPr>
          <w:p w14:paraId="333666AC" w14:textId="77777777" w:rsidR="00986D53" w:rsidRPr="00BE1884" w:rsidRDefault="00986D53" w:rsidP="00986D53">
            <w:pPr>
              <w:rPr>
                <w:rFonts w:ascii="Arial" w:hAnsi="Arial" w:cs="Arial"/>
                <w:b/>
              </w:rPr>
            </w:pPr>
            <w:r w:rsidRPr="00BE1884">
              <w:rPr>
                <w:rFonts w:ascii="Arial" w:hAnsi="Arial" w:cs="Arial"/>
                <w:b/>
              </w:rPr>
              <w:t xml:space="preserve">5 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</w:tcPr>
          <w:p w14:paraId="490D9C31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83</w:t>
            </w:r>
          </w:p>
        </w:tc>
      </w:tr>
    </w:tbl>
    <w:p w14:paraId="35C5155C" w14:textId="5138A2AD" w:rsidR="0028758E" w:rsidRPr="00BE1884" w:rsidRDefault="0028758E" w:rsidP="00986D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7E7AA26" w14:textId="488ACC60" w:rsidR="00986D53" w:rsidRPr="00BE1884" w:rsidRDefault="0007590D" w:rsidP="00986D53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Additional</w:t>
      </w:r>
      <w:r w:rsidR="00986D53" w:rsidRPr="00BE1884">
        <w:rPr>
          <w:rFonts w:ascii="Arial" w:hAnsi="Arial" w:cs="Arial"/>
          <w:b/>
        </w:rPr>
        <w:t xml:space="preserve"> Table 2:</w:t>
      </w:r>
      <w:r w:rsidR="00986D53" w:rsidRPr="00BE1884">
        <w:rPr>
          <w:rFonts w:ascii="Arial" w:hAnsi="Arial" w:cs="Arial"/>
        </w:rPr>
        <w:t xml:space="preserve"> Adj</w:t>
      </w:r>
      <w:r w:rsidR="00B97646">
        <w:rPr>
          <w:rFonts w:ascii="Arial" w:hAnsi="Arial" w:cs="Arial"/>
        </w:rPr>
        <w:t>usted difference</w:t>
      </w:r>
      <w:r w:rsidR="00986D53" w:rsidRPr="00BE1884">
        <w:rPr>
          <w:rFonts w:ascii="Arial" w:hAnsi="Arial" w:cs="Arial"/>
        </w:rPr>
        <w:t xml:space="preserve"> in 8 year old BMI z-score</w:t>
      </w:r>
      <w:r w:rsidR="006320F5" w:rsidRPr="00BE1884">
        <w:rPr>
          <w:rFonts w:ascii="Arial" w:hAnsi="Arial" w:cs="Arial"/>
        </w:rPr>
        <w:t xml:space="preserve"> per</w:t>
      </w:r>
      <w:r w:rsidR="00986D53" w:rsidRPr="00BE1884">
        <w:rPr>
          <w:rFonts w:ascii="Arial" w:hAnsi="Arial" w:cs="Arial"/>
        </w:rPr>
        <w:t xml:space="preserve"> 10-fold increase in maternal, early childhood and 8 year urinary triclosan concentrations among </w:t>
      </w:r>
      <w:r w:rsidR="0028758E">
        <w:rPr>
          <w:rFonts w:ascii="Arial" w:hAnsi="Arial" w:cs="Arial"/>
        </w:rPr>
        <w:t>HOME Study</w:t>
      </w:r>
      <w:r w:rsidR="00986D53" w:rsidRPr="00BE1884">
        <w:rPr>
          <w:rFonts w:ascii="Arial" w:hAnsi="Arial" w:cs="Arial"/>
        </w:rPr>
        <w:t xml:space="preserve"> women and their children.</w:t>
      </w:r>
      <w:r w:rsidR="00F2669D" w:rsidRPr="00BE1884">
        <w:rPr>
          <w:rFonts w:ascii="Arial" w:hAnsi="Arial" w:cs="Arial"/>
        </w:rPr>
        <w:t xml:space="preserve"> </w:t>
      </w:r>
      <w:r w:rsidR="00EB20AD" w:rsidRPr="00BE1884">
        <w:rPr>
          <w:rFonts w:ascii="Arial" w:hAnsi="Arial" w:cs="Arial"/>
          <w:vertAlign w:val="superscript"/>
        </w:rPr>
        <w:t>a</w:t>
      </w:r>
      <w:r w:rsidR="00695EEF">
        <w:rPr>
          <w:rFonts w:ascii="Arial" w:hAnsi="Arial" w:cs="Arial"/>
          <w:vertAlign w:val="superscript"/>
        </w:rPr>
        <w:t xml:space="preserve">, </w:t>
      </w:r>
      <w:r w:rsidR="00695EEF" w:rsidRPr="00695EEF">
        <w:rPr>
          <w:rFonts w:ascii="Arial" w:hAnsi="Arial" w:cs="Arial"/>
          <w:vertAlign w:val="superscript"/>
        </w:rPr>
        <w:t>b</w:t>
      </w:r>
      <w:r w:rsidR="00986D53" w:rsidRPr="00BE1884">
        <w:rPr>
          <w:rFonts w:ascii="Arial" w:hAnsi="Arial" w:cs="Arial"/>
        </w:rPr>
        <w:t xml:space="preserve"> </w:t>
      </w:r>
    </w:p>
    <w:tbl>
      <w:tblPr>
        <w:tblW w:w="1044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050"/>
        <w:gridCol w:w="1260"/>
        <w:gridCol w:w="1980"/>
        <w:gridCol w:w="900"/>
        <w:gridCol w:w="2250"/>
      </w:tblGrid>
      <w:tr w:rsidR="00986D53" w:rsidRPr="00BE1884" w14:paraId="4A577027" w14:textId="77777777" w:rsidTr="00B7645F">
        <w:trPr>
          <w:trHeight w:val="284"/>
        </w:trPr>
        <w:tc>
          <w:tcPr>
            <w:tcW w:w="4050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3D776E2A" w14:textId="40E6D603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Excluding Mothers With Gestational Diabetes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14:paraId="29CA0C7D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 xml:space="preserve">Boys, Adjusted Difference </w:t>
            </w:r>
          </w:p>
          <w:p w14:paraId="474DD8F9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14:paraId="10899FD4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 xml:space="preserve">Girls, Adjusted Difference </w:t>
            </w:r>
          </w:p>
          <w:p w14:paraId="0AC5338D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</w:tr>
      <w:tr w:rsidR="00986D53" w:rsidRPr="00BE1884" w14:paraId="69D604C4" w14:textId="77777777" w:rsidTr="00B7645F">
        <w:trPr>
          <w:trHeight w:val="284"/>
        </w:trPr>
        <w:tc>
          <w:tcPr>
            <w:tcW w:w="4050" w:type="dxa"/>
            <w:noWrap/>
            <w:vAlign w:val="bottom"/>
            <w:hideMark/>
          </w:tcPr>
          <w:p w14:paraId="534AA72D" w14:textId="2BC6AD3B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TCS-Average Pre Natal</w:t>
            </w:r>
            <w:r w:rsidR="008D619B">
              <w:rPr>
                <w:rFonts w:ascii="Arial" w:hAnsi="Arial" w:cs="Arial"/>
              </w:rPr>
              <w:t xml:space="preserve"> (n= 210)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14:paraId="71FC56E4" w14:textId="4C815BA8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0.06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  <w:hideMark/>
          </w:tcPr>
          <w:p w14:paraId="789E5818" w14:textId="0311BFC3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(-0.26, 0.37</w:t>
            </w:r>
            <w:r w:rsidR="00986D53" w:rsidRPr="00B0687A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6DA686E1" w14:textId="187D1CA9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-0.17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  <w:hideMark/>
          </w:tcPr>
          <w:p w14:paraId="289150D0" w14:textId="06BEE1C6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(-0.46, 0.12</w:t>
            </w:r>
            <w:r w:rsidR="00986D53" w:rsidRPr="00B0687A">
              <w:rPr>
                <w:rFonts w:ascii="Arial" w:hAnsi="Arial" w:cs="Arial"/>
              </w:rPr>
              <w:t>)</w:t>
            </w:r>
          </w:p>
        </w:tc>
      </w:tr>
      <w:tr w:rsidR="00986D53" w:rsidRPr="00BE1884" w14:paraId="69A32D03" w14:textId="77777777" w:rsidTr="00B7645F">
        <w:trPr>
          <w:trHeight w:val="284"/>
        </w:trPr>
        <w:tc>
          <w:tcPr>
            <w:tcW w:w="4050" w:type="dxa"/>
            <w:noWrap/>
            <w:vAlign w:val="bottom"/>
            <w:hideMark/>
          </w:tcPr>
          <w:p w14:paraId="5281BECD" w14:textId="7FF08B3E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Average 1-5 years</w:t>
            </w:r>
            <w:r w:rsidR="008D619B">
              <w:rPr>
                <w:rFonts w:ascii="Arial" w:hAnsi="Arial" w:cs="Arial"/>
              </w:rPr>
              <w:t xml:space="preserve"> (n= 202)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14:paraId="56819204" w14:textId="35E90CA1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0.00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  <w:hideMark/>
          </w:tcPr>
          <w:p w14:paraId="43CB9199" w14:textId="7E39E783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(-0.54, 0.55</w:t>
            </w:r>
            <w:r w:rsidR="00986D53" w:rsidRPr="00B0687A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739D74DE" w14:textId="5D4E3428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-0.11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  <w:hideMark/>
          </w:tcPr>
          <w:p w14:paraId="7A996421" w14:textId="7775E0A4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(-0.49, 0.26</w:t>
            </w:r>
            <w:r w:rsidR="00986D53" w:rsidRPr="00B0687A">
              <w:rPr>
                <w:rFonts w:ascii="Arial" w:hAnsi="Arial" w:cs="Arial"/>
              </w:rPr>
              <w:t>)</w:t>
            </w:r>
          </w:p>
        </w:tc>
      </w:tr>
      <w:tr w:rsidR="00986D53" w:rsidRPr="00BE1884" w14:paraId="666BC20A" w14:textId="77777777" w:rsidTr="00B7645F">
        <w:trPr>
          <w:trHeight w:val="261"/>
        </w:trPr>
        <w:tc>
          <w:tcPr>
            <w:tcW w:w="4050" w:type="dxa"/>
            <w:noWrap/>
            <w:vAlign w:val="bottom"/>
            <w:hideMark/>
          </w:tcPr>
          <w:p w14:paraId="3402C301" w14:textId="4A1ACF6C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TCS- 8 Years</w:t>
            </w:r>
            <w:r w:rsidR="008D619B">
              <w:rPr>
                <w:rFonts w:ascii="Arial" w:hAnsi="Arial" w:cs="Arial"/>
              </w:rPr>
              <w:t xml:space="preserve"> (n= 210)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14:paraId="68FFBAF4" w14:textId="03A205D7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0.01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  <w:hideMark/>
          </w:tcPr>
          <w:p w14:paraId="35B40852" w14:textId="5A0FD1F5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(-0.27, 0.29</w:t>
            </w:r>
            <w:r w:rsidR="00986D53" w:rsidRPr="00B0687A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56AFF7EC" w14:textId="7D901166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-0.18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  <w:hideMark/>
          </w:tcPr>
          <w:p w14:paraId="37C6F32C" w14:textId="6FE6C0B0" w:rsidR="00986D53" w:rsidRPr="00B0687A" w:rsidRDefault="00B0687A" w:rsidP="00EE6B7A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(-0.39, 0.04</w:t>
            </w:r>
            <w:r w:rsidR="00986D53" w:rsidRPr="00B0687A">
              <w:rPr>
                <w:rFonts w:ascii="Arial" w:hAnsi="Arial" w:cs="Arial"/>
              </w:rPr>
              <w:t>)</w:t>
            </w:r>
          </w:p>
        </w:tc>
      </w:tr>
      <w:tr w:rsidR="00986D53" w:rsidRPr="00BE1884" w14:paraId="7F1AD7D9" w14:textId="77777777" w:rsidTr="00B7645F">
        <w:trPr>
          <w:trHeight w:val="284"/>
        </w:trPr>
        <w:tc>
          <w:tcPr>
            <w:tcW w:w="4050" w:type="dxa"/>
            <w:noWrap/>
            <w:vAlign w:val="bottom"/>
            <w:hideMark/>
          </w:tcPr>
          <w:p w14:paraId="4EFFD86B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14:paraId="481E5218" w14:textId="77777777" w:rsidR="00986D53" w:rsidRPr="00BE1884" w:rsidRDefault="00986D53" w:rsidP="00986D53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  <w:hideMark/>
          </w:tcPr>
          <w:p w14:paraId="4E4038A9" w14:textId="77777777" w:rsidR="00986D53" w:rsidRPr="00BE1884" w:rsidRDefault="00986D53" w:rsidP="00986D53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10CA9259" w14:textId="77777777" w:rsidR="00986D53" w:rsidRPr="00BE1884" w:rsidRDefault="00986D53" w:rsidP="00986D53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  <w:hideMark/>
          </w:tcPr>
          <w:p w14:paraId="465D29D6" w14:textId="77777777" w:rsidR="00986D53" w:rsidRPr="00BE1884" w:rsidRDefault="00986D53" w:rsidP="00986D53">
            <w:pPr>
              <w:rPr>
                <w:rFonts w:ascii="Arial" w:hAnsi="Arial" w:cs="Arial"/>
              </w:rPr>
            </w:pPr>
          </w:p>
        </w:tc>
      </w:tr>
      <w:tr w:rsidR="00986D53" w:rsidRPr="00BE1884" w14:paraId="21D3FD18" w14:textId="77777777" w:rsidTr="00B7645F">
        <w:trPr>
          <w:trHeight w:val="242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43D78942" w14:textId="3B396936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Excluding Mothers With Hypertensive Disorders During Pregnancy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B97255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 xml:space="preserve">Boys, Adjusted Difference </w:t>
            </w:r>
          </w:p>
          <w:p w14:paraId="6B63FA0C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57C9006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 xml:space="preserve">Girls, Adjusted Difference </w:t>
            </w:r>
          </w:p>
          <w:p w14:paraId="46AE2526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</w:tr>
      <w:tr w:rsidR="00986D53" w:rsidRPr="00BE1884" w14:paraId="55929F8C" w14:textId="77777777" w:rsidTr="00B7645F">
        <w:trPr>
          <w:trHeight w:val="284"/>
        </w:trPr>
        <w:tc>
          <w:tcPr>
            <w:tcW w:w="4050" w:type="dxa"/>
            <w:noWrap/>
            <w:vAlign w:val="bottom"/>
            <w:hideMark/>
          </w:tcPr>
          <w:p w14:paraId="2BB19733" w14:textId="7D9798D0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TCS-Average Pre Natal</w:t>
            </w:r>
            <w:r w:rsidR="008D619B">
              <w:rPr>
                <w:rFonts w:ascii="Arial" w:hAnsi="Arial" w:cs="Arial"/>
              </w:rPr>
              <w:t xml:space="preserve"> (n= 219)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14:paraId="57024549" w14:textId="7375DC85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0.05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  <w:hideMark/>
          </w:tcPr>
          <w:p w14:paraId="0D28DF7C" w14:textId="31C6D248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(-0.26, 0.36</w:t>
            </w:r>
            <w:r w:rsidR="00986D53" w:rsidRPr="00B0687A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741242FA" w14:textId="0F143551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-0.18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  <w:hideMark/>
          </w:tcPr>
          <w:p w14:paraId="7BA07417" w14:textId="6E6DFC4E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(-0.47</w:t>
            </w:r>
            <w:r w:rsidR="00964EEB" w:rsidRPr="00B0687A">
              <w:rPr>
                <w:rFonts w:ascii="Arial" w:hAnsi="Arial" w:cs="Arial"/>
              </w:rPr>
              <w:t xml:space="preserve">, </w:t>
            </w:r>
            <w:r w:rsidRPr="00B0687A">
              <w:rPr>
                <w:rFonts w:ascii="Arial" w:hAnsi="Arial" w:cs="Arial"/>
              </w:rPr>
              <w:t>0.09</w:t>
            </w:r>
            <w:r w:rsidR="00986D53" w:rsidRPr="00B0687A">
              <w:rPr>
                <w:rFonts w:ascii="Arial" w:hAnsi="Arial" w:cs="Arial"/>
              </w:rPr>
              <w:t>)</w:t>
            </w:r>
          </w:p>
        </w:tc>
      </w:tr>
      <w:tr w:rsidR="00986D53" w:rsidRPr="00BE1884" w14:paraId="4E7BE20F" w14:textId="77777777" w:rsidTr="00B7645F">
        <w:trPr>
          <w:trHeight w:val="284"/>
        </w:trPr>
        <w:tc>
          <w:tcPr>
            <w:tcW w:w="4050" w:type="dxa"/>
            <w:noWrap/>
            <w:vAlign w:val="bottom"/>
            <w:hideMark/>
          </w:tcPr>
          <w:p w14:paraId="74FFAE2D" w14:textId="74D98A59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Average 1-5 years</w:t>
            </w:r>
            <w:r w:rsidR="008D619B">
              <w:rPr>
                <w:rFonts w:ascii="Arial" w:hAnsi="Arial" w:cs="Arial"/>
              </w:rPr>
              <w:t xml:space="preserve"> (n= 211)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14:paraId="0FC9D8E8" w14:textId="6A561259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0.14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  <w:hideMark/>
          </w:tcPr>
          <w:p w14:paraId="4D92E6C4" w14:textId="5F38DDA5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(-0.39, 0.6</w:t>
            </w:r>
            <w:r w:rsidR="00EE6B7A" w:rsidRPr="00B0687A">
              <w:rPr>
                <w:rFonts w:ascii="Arial" w:hAnsi="Arial" w:cs="Arial"/>
              </w:rPr>
              <w:t>8</w:t>
            </w:r>
            <w:r w:rsidR="00986D53" w:rsidRPr="00B0687A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17ABC6AC" w14:textId="06EE3F56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-0.17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  <w:hideMark/>
          </w:tcPr>
          <w:p w14:paraId="33F16351" w14:textId="79D7C1C2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(-0.54</w:t>
            </w:r>
            <w:r w:rsidR="00986D53" w:rsidRPr="00B0687A">
              <w:rPr>
                <w:rFonts w:ascii="Arial" w:hAnsi="Arial" w:cs="Arial"/>
              </w:rPr>
              <w:t xml:space="preserve">, </w:t>
            </w:r>
            <w:r w:rsidRPr="00B0687A">
              <w:rPr>
                <w:rFonts w:ascii="Arial" w:hAnsi="Arial" w:cs="Arial"/>
              </w:rPr>
              <w:t>0.20</w:t>
            </w:r>
            <w:r w:rsidR="00986D53" w:rsidRPr="00B0687A">
              <w:rPr>
                <w:rFonts w:ascii="Arial" w:hAnsi="Arial" w:cs="Arial"/>
              </w:rPr>
              <w:t>)</w:t>
            </w:r>
          </w:p>
        </w:tc>
      </w:tr>
      <w:tr w:rsidR="00986D53" w:rsidRPr="00BE1884" w14:paraId="371C06A0" w14:textId="77777777" w:rsidTr="00B7645F">
        <w:trPr>
          <w:trHeight w:val="284"/>
        </w:trPr>
        <w:tc>
          <w:tcPr>
            <w:tcW w:w="4050" w:type="dxa"/>
            <w:noWrap/>
            <w:vAlign w:val="bottom"/>
            <w:hideMark/>
          </w:tcPr>
          <w:p w14:paraId="019C25CE" w14:textId="589D6EB8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TCS- 8 Years</w:t>
            </w:r>
            <w:r w:rsidR="008D619B">
              <w:rPr>
                <w:rFonts w:ascii="Arial" w:hAnsi="Arial" w:cs="Arial"/>
              </w:rPr>
              <w:t xml:space="preserve"> (n= 217)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14:paraId="5E6306D5" w14:textId="155E5BC8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-0.04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  <w:hideMark/>
          </w:tcPr>
          <w:p w14:paraId="1809FFA9" w14:textId="6653E897" w:rsidR="00986D53" w:rsidRPr="00B0687A" w:rsidRDefault="00986D53" w:rsidP="00EE6B7A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(-0.</w:t>
            </w:r>
            <w:r w:rsidR="00B0687A" w:rsidRPr="00B0687A">
              <w:rPr>
                <w:rFonts w:ascii="Arial" w:hAnsi="Arial" w:cs="Arial"/>
              </w:rPr>
              <w:t>3</w:t>
            </w:r>
            <w:r w:rsidRPr="00B0687A">
              <w:rPr>
                <w:rFonts w:ascii="Arial" w:hAnsi="Arial" w:cs="Arial"/>
              </w:rPr>
              <w:t>2</w:t>
            </w:r>
            <w:r w:rsidR="00B0687A" w:rsidRPr="00B0687A">
              <w:rPr>
                <w:rFonts w:ascii="Arial" w:hAnsi="Arial" w:cs="Arial"/>
              </w:rPr>
              <w:t>, 0.24</w:t>
            </w:r>
            <w:r w:rsidRPr="00B0687A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52A1B303" w14:textId="294A0B9E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-0.16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  <w:hideMark/>
          </w:tcPr>
          <w:p w14:paraId="205D51E8" w14:textId="4B15FEAE" w:rsidR="00986D53" w:rsidRPr="00B0687A" w:rsidRDefault="00B0687A" w:rsidP="00986D53">
            <w:pPr>
              <w:rPr>
                <w:rFonts w:ascii="Arial" w:hAnsi="Arial" w:cs="Arial"/>
              </w:rPr>
            </w:pPr>
            <w:r w:rsidRPr="00B0687A">
              <w:rPr>
                <w:rFonts w:ascii="Arial" w:hAnsi="Arial" w:cs="Arial"/>
              </w:rPr>
              <w:t>(-0.37, 0.05</w:t>
            </w:r>
            <w:r w:rsidR="00986D53" w:rsidRPr="00B0687A">
              <w:rPr>
                <w:rFonts w:ascii="Arial" w:hAnsi="Arial" w:cs="Arial"/>
              </w:rPr>
              <w:t>)</w:t>
            </w:r>
          </w:p>
        </w:tc>
      </w:tr>
      <w:tr w:rsidR="00986D53" w:rsidRPr="00BE1884" w14:paraId="78D74501" w14:textId="77777777" w:rsidTr="00B7645F">
        <w:trPr>
          <w:trHeight w:val="284"/>
        </w:trPr>
        <w:tc>
          <w:tcPr>
            <w:tcW w:w="4050" w:type="dxa"/>
            <w:noWrap/>
            <w:vAlign w:val="bottom"/>
            <w:hideMark/>
          </w:tcPr>
          <w:p w14:paraId="4936FDB1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14:paraId="5DAF59C6" w14:textId="77777777" w:rsidR="00986D53" w:rsidRPr="00BE1884" w:rsidRDefault="00986D53" w:rsidP="00986D53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  <w:hideMark/>
          </w:tcPr>
          <w:p w14:paraId="2B13DF0B" w14:textId="77777777" w:rsidR="00986D53" w:rsidRPr="00BE1884" w:rsidRDefault="00986D53" w:rsidP="00986D53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346061DE" w14:textId="77777777" w:rsidR="00986D53" w:rsidRPr="00BE1884" w:rsidRDefault="00986D53" w:rsidP="00986D53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  <w:hideMark/>
          </w:tcPr>
          <w:p w14:paraId="70975651" w14:textId="77777777" w:rsidR="00986D53" w:rsidRPr="00BE1884" w:rsidRDefault="00986D53" w:rsidP="00986D53">
            <w:pPr>
              <w:rPr>
                <w:rFonts w:ascii="Arial" w:hAnsi="Arial" w:cs="Arial"/>
              </w:rPr>
            </w:pPr>
          </w:p>
        </w:tc>
      </w:tr>
      <w:tr w:rsidR="00986D53" w:rsidRPr="00BE1884" w14:paraId="26301072" w14:textId="77777777" w:rsidTr="00B7645F">
        <w:trPr>
          <w:trHeight w:val="284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757F20A2" w14:textId="39E3E662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Including Diet and Physical Activity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913EEFF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 xml:space="preserve">Boys, Adjusted Difference </w:t>
            </w:r>
          </w:p>
          <w:p w14:paraId="7CC4881F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AA70526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 xml:space="preserve">Girls, Adjusted Difference </w:t>
            </w:r>
          </w:p>
          <w:p w14:paraId="147D4E43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</w:tr>
      <w:tr w:rsidR="00986D53" w:rsidRPr="00BE1884" w14:paraId="76DD17A7" w14:textId="77777777" w:rsidTr="00B7645F">
        <w:trPr>
          <w:trHeight w:val="284"/>
        </w:trPr>
        <w:tc>
          <w:tcPr>
            <w:tcW w:w="4050" w:type="dxa"/>
            <w:noWrap/>
            <w:vAlign w:val="bottom"/>
            <w:hideMark/>
          </w:tcPr>
          <w:p w14:paraId="558006B4" w14:textId="1D66494B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TCS-Average Pre Natal</w:t>
            </w:r>
            <w:r w:rsidR="008D619B">
              <w:rPr>
                <w:rFonts w:ascii="Arial" w:hAnsi="Arial" w:cs="Arial"/>
              </w:rPr>
              <w:t xml:space="preserve"> (n=</w:t>
            </w:r>
            <w:r w:rsidR="00E92504">
              <w:rPr>
                <w:rFonts w:ascii="Arial" w:hAnsi="Arial" w:cs="Arial"/>
              </w:rPr>
              <w:t xml:space="preserve"> 220</w:t>
            </w:r>
            <w:r w:rsidR="008D619B">
              <w:rPr>
                <w:rFonts w:ascii="Arial" w:hAnsi="Arial" w:cs="Arial"/>
              </w:rPr>
              <w:t>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14:paraId="2B8E00C8" w14:textId="6F4AE872" w:rsidR="00986D53" w:rsidRPr="00BE1884" w:rsidRDefault="00D453E7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-0.00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  <w:hideMark/>
          </w:tcPr>
          <w:p w14:paraId="01C0C6E3" w14:textId="7FAB30E5" w:rsidR="00986D53" w:rsidRPr="00BE1884" w:rsidRDefault="00D453E7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(-0.43, 0.43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5B9A97DA" w14:textId="7AFF5650" w:rsidR="00986D53" w:rsidRPr="00BE1884" w:rsidRDefault="003C71A5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0.11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  <w:hideMark/>
          </w:tcPr>
          <w:p w14:paraId="54C0788A" w14:textId="65359BA6" w:rsidR="00986D53" w:rsidRPr="00BE1884" w:rsidRDefault="003C71A5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(-0.27, 0.50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</w:tr>
      <w:tr w:rsidR="00986D53" w:rsidRPr="00BE1884" w14:paraId="22640949" w14:textId="77777777" w:rsidTr="00B7645F">
        <w:trPr>
          <w:trHeight w:val="284"/>
        </w:trPr>
        <w:tc>
          <w:tcPr>
            <w:tcW w:w="4050" w:type="dxa"/>
            <w:noWrap/>
            <w:vAlign w:val="bottom"/>
            <w:hideMark/>
          </w:tcPr>
          <w:p w14:paraId="1AE1537D" w14:textId="78169198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Average 1-5 years</w:t>
            </w:r>
            <w:r w:rsidR="008D619B">
              <w:rPr>
                <w:rFonts w:ascii="Arial" w:hAnsi="Arial" w:cs="Arial"/>
              </w:rPr>
              <w:t xml:space="preserve"> (n=</w:t>
            </w:r>
            <w:r w:rsidR="00E92504">
              <w:rPr>
                <w:rFonts w:ascii="Arial" w:hAnsi="Arial" w:cs="Arial"/>
              </w:rPr>
              <w:t xml:space="preserve"> 212</w:t>
            </w:r>
            <w:r w:rsidR="008D619B">
              <w:rPr>
                <w:rFonts w:ascii="Arial" w:hAnsi="Arial" w:cs="Arial"/>
              </w:rPr>
              <w:t>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14:paraId="514C9297" w14:textId="47FCA55B" w:rsidR="00986D53" w:rsidRPr="00BE1884" w:rsidRDefault="003C71A5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0.42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  <w:hideMark/>
          </w:tcPr>
          <w:p w14:paraId="01A07CD5" w14:textId="7EBCEBD1" w:rsidR="00986D53" w:rsidRPr="00BE1884" w:rsidRDefault="003C71A5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(-0.52, 1.35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04E19FEB" w14:textId="27EA7847" w:rsidR="00986D53" w:rsidRPr="00BE1884" w:rsidRDefault="003C71A5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-0.30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  <w:hideMark/>
          </w:tcPr>
          <w:p w14:paraId="5EC0B81D" w14:textId="6F031327" w:rsidR="00986D53" w:rsidRPr="00BE1884" w:rsidRDefault="003C71A5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(-0.79, 0.18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</w:tr>
      <w:tr w:rsidR="00B0687A" w:rsidRPr="00BE1884" w14:paraId="3D74397C" w14:textId="77777777" w:rsidTr="00B7645F">
        <w:trPr>
          <w:trHeight w:val="284"/>
        </w:trPr>
        <w:tc>
          <w:tcPr>
            <w:tcW w:w="4050" w:type="dxa"/>
            <w:noWrap/>
            <w:vAlign w:val="bottom"/>
            <w:hideMark/>
          </w:tcPr>
          <w:p w14:paraId="72C4FA73" w14:textId="14DC5BC6" w:rsidR="00B0687A" w:rsidRPr="00BE1884" w:rsidRDefault="00B0687A" w:rsidP="00B0687A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TCS- 8 Years</w:t>
            </w:r>
            <w:r>
              <w:rPr>
                <w:rFonts w:ascii="Arial" w:hAnsi="Arial" w:cs="Arial"/>
              </w:rPr>
              <w:t xml:space="preserve"> (n= 218)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14:paraId="09C9122E" w14:textId="322DAF78" w:rsidR="00B0687A" w:rsidRPr="00BE1884" w:rsidRDefault="00B0687A" w:rsidP="00B068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-0.04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  <w:hideMark/>
          </w:tcPr>
          <w:p w14:paraId="01CB20B1" w14:textId="3881ED32" w:rsidR="00B0687A" w:rsidRPr="00BE1884" w:rsidRDefault="00B0687A" w:rsidP="00B068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(-0.21</w:t>
            </w:r>
            <w:r w:rsidRPr="00BE188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0.36</w:t>
            </w:r>
            <w:r w:rsidRPr="00BE1884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68B1DFB2" w14:textId="55C2904C" w:rsidR="00B0687A" w:rsidRPr="00BE1884" w:rsidRDefault="00B0687A" w:rsidP="00B068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-0.23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  <w:hideMark/>
          </w:tcPr>
          <w:p w14:paraId="0ADF8EC1" w14:textId="50C501C7" w:rsidR="00B0687A" w:rsidRPr="00BE1884" w:rsidRDefault="00B0687A" w:rsidP="00B068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(-0.51, 0.04</w:t>
            </w:r>
            <w:r w:rsidRPr="00BE1884">
              <w:rPr>
                <w:rFonts w:ascii="Arial" w:hAnsi="Arial" w:cs="Arial"/>
              </w:rPr>
              <w:t>)</w:t>
            </w:r>
          </w:p>
        </w:tc>
      </w:tr>
      <w:tr w:rsidR="00986D53" w:rsidRPr="00BE1884" w14:paraId="4360FC06" w14:textId="77777777" w:rsidTr="00B7645F">
        <w:trPr>
          <w:trHeight w:val="284"/>
        </w:trPr>
        <w:tc>
          <w:tcPr>
            <w:tcW w:w="4050" w:type="dxa"/>
            <w:noWrap/>
            <w:vAlign w:val="bottom"/>
            <w:hideMark/>
          </w:tcPr>
          <w:p w14:paraId="2ECE2CCE" w14:textId="77777777" w:rsidR="00986D53" w:rsidRPr="00BE1884" w:rsidRDefault="00986D53" w:rsidP="00986D53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14:paraId="36999DBF" w14:textId="77777777" w:rsidR="00986D53" w:rsidRPr="00BE1884" w:rsidRDefault="00986D53" w:rsidP="00986D53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  <w:hideMark/>
          </w:tcPr>
          <w:p w14:paraId="3E458A18" w14:textId="77777777" w:rsidR="00986D53" w:rsidRPr="00BE1884" w:rsidRDefault="00986D53" w:rsidP="00986D53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0CCF8F2B" w14:textId="77777777" w:rsidR="00986D53" w:rsidRPr="00BE1884" w:rsidRDefault="00986D53" w:rsidP="00986D53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  <w:hideMark/>
          </w:tcPr>
          <w:p w14:paraId="11B40CF0" w14:textId="77777777" w:rsidR="00986D53" w:rsidRPr="00BE1884" w:rsidRDefault="00986D53" w:rsidP="00986D53">
            <w:pPr>
              <w:rPr>
                <w:rFonts w:ascii="Arial" w:hAnsi="Arial" w:cs="Arial"/>
              </w:rPr>
            </w:pPr>
          </w:p>
        </w:tc>
      </w:tr>
      <w:tr w:rsidR="00986D53" w:rsidRPr="00BE1884" w14:paraId="3018F302" w14:textId="77777777" w:rsidTr="00B7645F">
        <w:trPr>
          <w:trHeight w:val="284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7AB14BCA" w14:textId="4ADAE21D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 xml:space="preserve">Including Breastfeeding Variable 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EB58DDF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 xml:space="preserve">Boys, Adjusted Difference </w:t>
            </w:r>
          </w:p>
          <w:p w14:paraId="1610B035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9448F0A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 xml:space="preserve">Girls, Adjusted Difference </w:t>
            </w:r>
          </w:p>
          <w:p w14:paraId="7630256E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</w:tr>
      <w:tr w:rsidR="00986D53" w:rsidRPr="00BE1884" w14:paraId="2C6C5A18" w14:textId="77777777" w:rsidTr="00B7645F">
        <w:trPr>
          <w:trHeight w:val="284"/>
        </w:trPr>
        <w:tc>
          <w:tcPr>
            <w:tcW w:w="4050" w:type="dxa"/>
            <w:noWrap/>
            <w:vAlign w:val="bottom"/>
            <w:hideMark/>
          </w:tcPr>
          <w:p w14:paraId="24EF96F6" w14:textId="139D3520" w:rsidR="00986D53" w:rsidRPr="00BE1884" w:rsidRDefault="00986D53" w:rsidP="008D619B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TCS-Average Pre Natal</w:t>
            </w:r>
            <w:r w:rsidR="008D619B">
              <w:rPr>
                <w:rFonts w:ascii="Arial" w:hAnsi="Arial" w:cs="Arial"/>
              </w:rPr>
              <w:t xml:space="preserve"> (n=</w:t>
            </w:r>
            <w:r w:rsidR="00E92504">
              <w:rPr>
                <w:rFonts w:ascii="Arial" w:hAnsi="Arial" w:cs="Arial"/>
              </w:rPr>
              <w:t xml:space="preserve"> 220</w:t>
            </w:r>
            <w:r w:rsidR="008D619B">
              <w:rPr>
                <w:rFonts w:ascii="Arial" w:hAnsi="Arial" w:cs="Arial"/>
              </w:rPr>
              <w:t>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</w:tcPr>
          <w:p w14:paraId="167F204E" w14:textId="378B6428" w:rsidR="00986D53" w:rsidRPr="00BE1884" w:rsidRDefault="003C71A5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0.14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</w:tcPr>
          <w:p w14:paraId="26070802" w14:textId="58D321EF" w:rsidR="00986D53" w:rsidRPr="00BE1884" w:rsidRDefault="003C71A5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(-0.59</w:t>
            </w:r>
            <w:r w:rsidR="00EE6B7A" w:rsidRPr="00BE188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0.30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</w:tcPr>
          <w:p w14:paraId="76CB0CFD" w14:textId="7CCD043A" w:rsidR="00986D53" w:rsidRPr="00BE1884" w:rsidRDefault="00D453E7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-0.</w:t>
            </w:r>
            <w:r w:rsidR="00BD3FD9">
              <w:rPr>
                <w:rFonts w:ascii="Arial" w:hAnsi="Arial" w:cs="Arial"/>
              </w:rPr>
              <w:t>09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</w:tcPr>
          <w:p w14:paraId="66BE4510" w14:textId="6A1636DD" w:rsidR="00986D53" w:rsidRPr="00BE1884" w:rsidRDefault="00BD3FD9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(-0.37</w:t>
            </w:r>
            <w:r w:rsidR="00EE6B7A" w:rsidRPr="00BE188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0.20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</w:tr>
      <w:tr w:rsidR="00986D53" w:rsidRPr="00BE1884" w14:paraId="12E82C05" w14:textId="77777777" w:rsidTr="00B7645F">
        <w:trPr>
          <w:trHeight w:val="284"/>
        </w:trPr>
        <w:tc>
          <w:tcPr>
            <w:tcW w:w="4050" w:type="dxa"/>
            <w:noWrap/>
            <w:vAlign w:val="bottom"/>
            <w:hideMark/>
          </w:tcPr>
          <w:p w14:paraId="53C9180B" w14:textId="110BBDC8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Average 1-5 years</w:t>
            </w:r>
            <w:r w:rsidR="008D619B">
              <w:rPr>
                <w:rFonts w:ascii="Arial" w:hAnsi="Arial" w:cs="Arial"/>
              </w:rPr>
              <w:t xml:space="preserve"> (n=</w:t>
            </w:r>
            <w:r w:rsidR="00E92504">
              <w:rPr>
                <w:rFonts w:ascii="Arial" w:hAnsi="Arial" w:cs="Arial"/>
              </w:rPr>
              <w:t xml:space="preserve"> 212</w:t>
            </w:r>
            <w:r w:rsidR="008D619B">
              <w:rPr>
                <w:rFonts w:ascii="Arial" w:hAnsi="Arial" w:cs="Arial"/>
              </w:rPr>
              <w:t>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</w:tcPr>
          <w:p w14:paraId="64AC4937" w14:textId="33369325" w:rsidR="00986D53" w:rsidRPr="00BE1884" w:rsidRDefault="00BD3FD9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-0.01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</w:tcPr>
          <w:p w14:paraId="4081C069" w14:textId="2CA29079" w:rsidR="00986D53" w:rsidRPr="00BE1884" w:rsidRDefault="00BD3FD9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(-0.56</w:t>
            </w:r>
            <w:r w:rsidR="00EE6B7A" w:rsidRPr="00BE188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0.53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</w:tcPr>
          <w:p w14:paraId="4CBF5888" w14:textId="0D2353FC" w:rsidR="00986D53" w:rsidRPr="00BE1884" w:rsidRDefault="00BD3FD9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-0.12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</w:tcPr>
          <w:p w14:paraId="63B431D2" w14:textId="51A87E82" w:rsidR="00986D53" w:rsidRPr="00BE1884" w:rsidRDefault="00BD3FD9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(-0.49</w:t>
            </w:r>
            <w:r w:rsidR="00EE6B7A" w:rsidRPr="00BE188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0.24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</w:tr>
      <w:tr w:rsidR="00986D53" w:rsidRPr="00BE1884" w14:paraId="4EA0A57B" w14:textId="77777777" w:rsidTr="00B7645F">
        <w:trPr>
          <w:trHeight w:val="284"/>
        </w:trPr>
        <w:tc>
          <w:tcPr>
            <w:tcW w:w="4050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6FED706A" w14:textId="5FC0C0AD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TCS- 8 Years</w:t>
            </w:r>
            <w:r w:rsidR="008D619B">
              <w:rPr>
                <w:rFonts w:ascii="Arial" w:hAnsi="Arial" w:cs="Arial"/>
              </w:rPr>
              <w:t xml:space="preserve"> (n=</w:t>
            </w:r>
            <w:r w:rsidR="00E92504">
              <w:rPr>
                <w:rFonts w:ascii="Arial" w:hAnsi="Arial" w:cs="Arial"/>
              </w:rPr>
              <w:t xml:space="preserve"> 218</w:t>
            </w:r>
            <w:r w:rsidR="008D619B">
              <w:rPr>
                <w:rFonts w:ascii="Arial" w:hAnsi="Arial" w:cs="Arial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FE7FFB" w14:textId="3298ECC4" w:rsidR="00986D53" w:rsidRPr="00BE1884" w:rsidRDefault="00BD3FD9" w:rsidP="00BD3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D453E7" w:rsidRPr="00BE1884">
              <w:rPr>
                <w:rFonts w:ascii="Arial" w:hAnsi="Arial" w:cs="Arial"/>
              </w:rPr>
              <w:t>0.0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808231" w14:textId="25702C2C" w:rsidR="00986D53" w:rsidRPr="00BE1884" w:rsidRDefault="00D453E7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(</w:t>
            </w:r>
            <w:r w:rsidR="00BD3FD9">
              <w:rPr>
                <w:rFonts w:ascii="Arial" w:hAnsi="Arial" w:cs="Arial"/>
              </w:rPr>
              <w:t>-0.3</w:t>
            </w:r>
            <w:r w:rsidRPr="00BE1884">
              <w:rPr>
                <w:rFonts w:ascii="Arial" w:hAnsi="Arial" w:cs="Arial"/>
              </w:rPr>
              <w:t>5</w:t>
            </w:r>
            <w:r w:rsidR="00EE6B7A" w:rsidRPr="00BE1884">
              <w:rPr>
                <w:rFonts w:ascii="Arial" w:hAnsi="Arial" w:cs="Arial"/>
              </w:rPr>
              <w:t>,</w:t>
            </w:r>
            <w:r w:rsidR="00BD3FD9">
              <w:rPr>
                <w:rFonts w:ascii="Arial" w:hAnsi="Arial" w:cs="Arial"/>
              </w:rPr>
              <w:t xml:space="preserve"> 0.22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0F92FA" w14:textId="5A2FD040" w:rsidR="00986D53" w:rsidRPr="00BE1884" w:rsidRDefault="00BD3FD9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-0.14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86776E" w14:textId="1FEBA2F8" w:rsidR="00986D53" w:rsidRPr="00BE1884" w:rsidRDefault="00BD3FD9" w:rsidP="00BD3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(-0.37</w:t>
            </w:r>
            <w:r w:rsidR="00EE6B7A" w:rsidRPr="00BE1884">
              <w:rPr>
                <w:rFonts w:ascii="Arial" w:hAnsi="Arial" w:cs="Arial"/>
              </w:rPr>
              <w:t>,</w:t>
            </w:r>
            <w:r w:rsidR="00D453E7" w:rsidRPr="00BE1884">
              <w:rPr>
                <w:rFonts w:ascii="Arial" w:hAnsi="Arial" w:cs="Arial"/>
              </w:rPr>
              <w:t xml:space="preserve"> 0.08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</w:tr>
      <w:tr w:rsidR="00986D53" w:rsidRPr="00BE1884" w14:paraId="606E29CD" w14:textId="77777777" w:rsidTr="00B7645F">
        <w:trPr>
          <w:trHeight w:val="284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3F93688" w14:textId="4916EDA0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Excluding Children Below 10</w:t>
            </w:r>
            <w:r w:rsidRPr="00BE1884">
              <w:rPr>
                <w:rFonts w:ascii="Arial" w:hAnsi="Arial" w:cs="Arial"/>
                <w:b/>
                <w:bCs/>
                <w:vertAlign w:val="superscript"/>
              </w:rPr>
              <w:t>th</w:t>
            </w:r>
            <w:r w:rsidRPr="00BE1884">
              <w:rPr>
                <w:rFonts w:ascii="Arial" w:hAnsi="Arial" w:cs="Arial"/>
                <w:b/>
                <w:bCs/>
              </w:rPr>
              <w:t xml:space="preserve"> Percentile of Birth Weight z-score For Gestational Age 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ADA087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 xml:space="preserve">Boys, Adjusted Difference </w:t>
            </w:r>
          </w:p>
          <w:p w14:paraId="41F41975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81831B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 xml:space="preserve">Girls, Adjusted Difference </w:t>
            </w:r>
          </w:p>
          <w:p w14:paraId="1F8F8857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</w:tr>
      <w:tr w:rsidR="00986D53" w:rsidRPr="00BE1884" w14:paraId="2ABF2E35" w14:textId="77777777" w:rsidTr="00B7645F">
        <w:trPr>
          <w:trHeight w:val="284"/>
        </w:trPr>
        <w:tc>
          <w:tcPr>
            <w:tcW w:w="4050" w:type="dxa"/>
            <w:noWrap/>
            <w:vAlign w:val="bottom"/>
          </w:tcPr>
          <w:p w14:paraId="61002C8D" w14:textId="6BD6DEDB" w:rsidR="00986D53" w:rsidRPr="00BE1884" w:rsidRDefault="00986D53" w:rsidP="00986D53">
            <w:pPr>
              <w:rPr>
                <w:rFonts w:ascii="Arial" w:hAnsi="Arial" w:cs="Arial"/>
                <w:bCs/>
              </w:rPr>
            </w:pPr>
            <w:r w:rsidRPr="00BE1884">
              <w:rPr>
                <w:rFonts w:ascii="Arial" w:hAnsi="Arial" w:cs="Arial"/>
                <w:bCs/>
              </w:rPr>
              <w:t>TCS-Average Pre Natal</w:t>
            </w:r>
            <w:r w:rsidR="008D619B">
              <w:rPr>
                <w:rFonts w:ascii="Arial" w:hAnsi="Arial" w:cs="Arial"/>
                <w:bCs/>
              </w:rPr>
              <w:t xml:space="preserve"> (n=197)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</w:tcPr>
          <w:p w14:paraId="5EBA011A" w14:textId="7918C93D" w:rsidR="00986D53" w:rsidRPr="004E1F2B" w:rsidRDefault="004E1F2B" w:rsidP="00986D53">
            <w:pPr>
              <w:rPr>
                <w:rFonts w:ascii="Arial" w:hAnsi="Arial" w:cs="Arial"/>
              </w:rPr>
            </w:pPr>
            <w:r w:rsidRPr="004E1F2B">
              <w:rPr>
                <w:rFonts w:ascii="Arial" w:hAnsi="Arial" w:cs="Arial"/>
              </w:rPr>
              <w:t>0.21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</w:tcPr>
          <w:p w14:paraId="20C92128" w14:textId="0257248B" w:rsidR="00986D53" w:rsidRPr="004E1F2B" w:rsidRDefault="004E1F2B" w:rsidP="00986D53">
            <w:pPr>
              <w:rPr>
                <w:rFonts w:ascii="Arial" w:hAnsi="Arial" w:cs="Arial"/>
              </w:rPr>
            </w:pPr>
            <w:r w:rsidRPr="004E1F2B">
              <w:rPr>
                <w:rFonts w:ascii="Arial" w:hAnsi="Arial" w:cs="Arial"/>
              </w:rPr>
              <w:t>(-0.10</w:t>
            </w:r>
            <w:r w:rsidR="00EE6B7A" w:rsidRPr="004E1F2B">
              <w:rPr>
                <w:rFonts w:ascii="Arial" w:hAnsi="Arial" w:cs="Arial"/>
              </w:rPr>
              <w:t>,</w:t>
            </w:r>
            <w:r w:rsidRPr="004E1F2B">
              <w:rPr>
                <w:rFonts w:ascii="Arial" w:hAnsi="Arial" w:cs="Arial"/>
              </w:rPr>
              <w:t xml:space="preserve"> 0.52</w:t>
            </w:r>
            <w:r w:rsidR="00986D53" w:rsidRPr="004E1F2B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</w:tcPr>
          <w:p w14:paraId="5F09C5C9" w14:textId="344AFE6F" w:rsidR="00986D53" w:rsidRPr="004E1F2B" w:rsidRDefault="004E1F2B" w:rsidP="00986D53">
            <w:pPr>
              <w:rPr>
                <w:rFonts w:ascii="Arial" w:hAnsi="Arial" w:cs="Arial"/>
              </w:rPr>
            </w:pPr>
            <w:r w:rsidRPr="004E1F2B">
              <w:rPr>
                <w:rFonts w:ascii="Arial" w:hAnsi="Arial" w:cs="Arial"/>
              </w:rPr>
              <w:t>-0.18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</w:tcPr>
          <w:p w14:paraId="14F58A16" w14:textId="1F8DF4F6" w:rsidR="00986D53" w:rsidRPr="004E1F2B" w:rsidRDefault="004E1F2B" w:rsidP="00EE6B7A">
            <w:pPr>
              <w:rPr>
                <w:rFonts w:ascii="Arial" w:hAnsi="Arial" w:cs="Arial"/>
              </w:rPr>
            </w:pPr>
            <w:r w:rsidRPr="004E1F2B">
              <w:rPr>
                <w:rFonts w:ascii="Arial" w:hAnsi="Arial" w:cs="Arial"/>
              </w:rPr>
              <w:t>(-0.47</w:t>
            </w:r>
            <w:r w:rsidR="00EE6B7A" w:rsidRPr="004E1F2B">
              <w:rPr>
                <w:rFonts w:ascii="Arial" w:hAnsi="Arial" w:cs="Arial"/>
              </w:rPr>
              <w:t xml:space="preserve">, </w:t>
            </w:r>
            <w:r w:rsidRPr="004E1F2B">
              <w:rPr>
                <w:rFonts w:ascii="Arial" w:hAnsi="Arial" w:cs="Arial"/>
              </w:rPr>
              <w:t>0.09</w:t>
            </w:r>
            <w:r w:rsidR="00986D53" w:rsidRPr="004E1F2B">
              <w:rPr>
                <w:rFonts w:ascii="Arial" w:hAnsi="Arial" w:cs="Arial"/>
              </w:rPr>
              <w:t>)</w:t>
            </w:r>
          </w:p>
        </w:tc>
      </w:tr>
      <w:tr w:rsidR="00986D53" w:rsidRPr="00BE1884" w14:paraId="62CE6738" w14:textId="77777777" w:rsidTr="00B7645F">
        <w:trPr>
          <w:trHeight w:val="284"/>
        </w:trPr>
        <w:tc>
          <w:tcPr>
            <w:tcW w:w="4050" w:type="dxa"/>
            <w:noWrap/>
            <w:vAlign w:val="bottom"/>
          </w:tcPr>
          <w:p w14:paraId="035C7449" w14:textId="7E74F932" w:rsidR="00986D53" w:rsidRPr="00BE1884" w:rsidRDefault="00986D53" w:rsidP="00986D53">
            <w:pPr>
              <w:rPr>
                <w:rFonts w:ascii="Arial" w:hAnsi="Arial" w:cs="Arial"/>
                <w:bCs/>
              </w:rPr>
            </w:pPr>
            <w:r w:rsidRPr="00BE1884">
              <w:rPr>
                <w:rFonts w:ascii="Arial" w:hAnsi="Arial" w:cs="Arial"/>
                <w:bCs/>
              </w:rPr>
              <w:t>TCS- Average 1-5 years</w:t>
            </w:r>
            <w:r w:rsidR="008D619B">
              <w:rPr>
                <w:rFonts w:ascii="Arial" w:hAnsi="Arial" w:cs="Arial"/>
                <w:bCs/>
              </w:rPr>
              <w:t xml:space="preserve"> (n=190)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</w:tcPr>
          <w:p w14:paraId="0CE5BD82" w14:textId="67108F42" w:rsidR="00986D53" w:rsidRPr="004E1F2B" w:rsidRDefault="004E1F2B" w:rsidP="00986D53">
            <w:pPr>
              <w:rPr>
                <w:rFonts w:ascii="Arial" w:hAnsi="Arial" w:cs="Arial"/>
              </w:rPr>
            </w:pPr>
            <w:r w:rsidRPr="004E1F2B">
              <w:rPr>
                <w:rFonts w:ascii="Arial" w:hAnsi="Arial" w:cs="Arial"/>
              </w:rPr>
              <w:t>0.17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</w:tcPr>
          <w:p w14:paraId="64A3E56A" w14:textId="02D1A591" w:rsidR="00986D53" w:rsidRPr="004E1F2B" w:rsidRDefault="004E1F2B" w:rsidP="00986D53">
            <w:pPr>
              <w:rPr>
                <w:rFonts w:ascii="Arial" w:hAnsi="Arial" w:cs="Arial"/>
              </w:rPr>
            </w:pPr>
            <w:r w:rsidRPr="004E1F2B">
              <w:rPr>
                <w:rFonts w:ascii="Arial" w:hAnsi="Arial" w:cs="Arial"/>
              </w:rPr>
              <w:t>(-0.36</w:t>
            </w:r>
            <w:r w:rsidR="00EE6B7A" w:rsidRPr="004E1F2B">
              <w:rPr>
                <w:rFonts w:ascii="Arial" w:hAnsi="Arial" w:cs="Arial"/>
              </w:rPr>
              <w:t>,</w:t>
            </w:r>
            <w:r w:rsidRPr="004E1F2B">
              <w:rPr>
                <w:rFonts w:ascii="Arial" w:hAnsi="Arial" w:cs="Arial"/>
              </w:rPr>
              <w:t xml:space="preserve"> 0.71</w:t>
            </w:r>
            <w:r w:rsidR="00986D53" w:rsidRPr="004E1F2B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</w:tcPr>
          <w:p w14:paraId="7EA4EE64" w14:textId="395AF340" w:rsidR="00986D53" w:rsidRPr="004E1F2B" w:rsidRDefault="004E1F2B" w:rsidP="00986D53">
            <w:pPr>
              <w:rPr>
                <w:rFonts w:ascii="Arial" w:hAnsi="Arial" w:cs="Arial"/>
              </w:rPr>
            </w:pPr>
            <w:r w:rsidRPr="004E1F2B">
              <w:rPr>
                <w:rFonts w:ascii="Arial" w:hAnsi="Arial" w:cs="Arial"/>
              </w:rPr>
              <w:t>-0.13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</w:tcPr>
          <w:p w14:paraId="185A7F32" w14:textId="1B39C727" w:rsidR="00986D53" w:rsidRPr="004E1F2B" w:rsidRDefault="004E1F2B" w:rsidP="00986D53">
            <w:pPr>
              <w:rPr>
                <w:rFonts w:ascii="Arial" w:hAnsi="Arial" w:cs="Arial"/>
              </w:rPr>
            </w:pPr>
            <w:r w:rsidRPr="004E1F2B">
              <w:rPr>
                <w:rFonts w:ascii="Arial" w:hAnsi="Arial" w:cs="Arial"/>
              </w:rPr>
              <w:t>(-0.50</w:t>
            </w:r>
            <w:r w:rsidR="00EE6B7A" w:rsidRPr="004E1F2B">
              <w:rPr>
                <w:rFonts w:ascii="Arial" w:hAnsi="Arial" w:cs="Arial"/>
              </w:rPr>
              <w:t>,</w:t>
            </w:r>
            <w:r w:rsidRPr="004E1F2B">
              <w:rPr>
                <w:rFonts w:ascii="Arial" w:hAnsi="Arial" w:cs="Arial"/>
              </w:rPr>
              <w:t xml:space="preserve"> 0.2</w:t>
            </w:r>
            <w:r w:rsidR="008D619B" w:rsidRPr="004E1F2B">
              <w:rPr>
                <w:rFonts w:ascii="Arial" w:hAnsi="Arial" w:cs="Arial"/>
              </w:rPr>
              <w:t>5</w:t>
            </w:r>
            <w:r w:rsidR="00986D53" w:rsidRPr="004E1F2B">
              <w:rPr>
                <w:rFonts w:ascii="Arial" w:hAnsi="Arial" w:cs="Arial"/>
              </w:rPr>
              <w:t>)</w:t>
            </w:r>
          </w:p>
        </w:tc>
      </w:tr>
      <w:tr w:rsidR="00986D53" w:rsidRPr="00BE1884" w14:paraId="5C0CB291" w14:textId="77777777" w:rsidTr="00B7645F">
        <w:trPr>
          <w:trHeight w:val="284"/>
        </w:trPr>
        <w:tc>
          <w:tcPr>
            <w:tcW w:w="4050" w:type="dxa"/>
            <w:noWrap/>
            <w:vAlign w:val="bottom"/>
          </w:tcPr>
          <w:p w14:paraId="235AC92E" w14:textId="69916694" w:rsidR="00986D53" w:rsidRPr="00BE1884" w:rsidRDefault="00986D53" w:rsidP="00986D53">
            <w:pPr>
              <w:rPr>
                <w:rFonts w:ascii="Arial" w:hAnsi="Arial" w:cs="Arial"/>
                <w:bCs/>
              </w:rPr>
            </w:pPr>
            <w:r w:rsidRPr="00BE1884">
              <w:rPr>
                <w:rFonts w:ascii="Arial" w:hAnsi="Arial" w:cs="Arial"/>
                <w:bCs/>
              </w:rPr>
              <w:t>TCS- 8 Years</w:t>
            </w:r>
            <w:r w:rsidR="008D619B">
              <w:rPr>
                <w:rFonts w:ascii="Arial" w:hAnsi="Arial" w:cs="Arial"/>
                <w:bCs/>
              </w:rPr>
              <w:t xml:space="preserve"> (n=195)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</w:tcPr>
          <w:p w14:paraId="6CE4AA86" w14:textId="3551B9C3" w:rsidR="00986D53" w:rsidRPr="004E1F2B" w:rsidRDefault="004E1F2B" w:rsidP="00986D53">
            <w:pPr>
              <w:rPr>
                <w:rFonts w:ascii="Arial" w:hAnsi="Arial" w:cs="Arial"/>
              </w:rPr>
            </w:pPr>
            <w:r w:rsidRPr="004E1F2B">
              <w:rPr>
                <w:rFonts w:ascii="Arial" w:hAnsi="Arial" w:cs="Arial"/>
              </w:rPr>
              <w:t>-0.10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bottom"/>
          </w:tcPr>
          <w:p w14:paraId="1B6EB518" w14:textId="209D2037" w:rsidR="00986D53" w:rsidRPr="004E1F2B" w:rsidRDefault="004E1F2B" w:rsidP="008D619B">
            <w:pPr>
              <w:rPr>
                <w:rFonts w:ascii="Arial" w:hAnsi="Arial" w:cs="Arial"/>
              </w:rPr>
            </w:pPr>
            <w:r w:rsidRPr="004E1F2B">
              <w:rPr>
                <w:rFonts w:ascii="Arial" w:hAnsi="Arial" w:cs="Arial"/>
              </w:rPr>
              <w:t>(-0.38</w:t>
            </w:r>
            <w:r w:rsidR="00EE6B7A" w:rsidRPr="004E1F2B">
              <w:rPr>
                <w:rFonts w:ascii="Arial" w:hAnsi="Arial" w:cs="Arial"/>
              </w:rPr>
              <w:t>.</w:t>
            </w:r>
            <w:r w:rsidRPr="004E1F2B">
              <w:rPr>
                <w:rFonts w:ascii="Arial" w:hAnsi="Arial" w:cs="Arial"/>
              </w:rPr>
              <w:t xml:space="preserve"> 0.17</w:t>
            </w:r>
            <w:r w:rsidR="00986D53" w:rsidRPr="004E1F2B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</w:tcPr>
          <w:p w14:paraId="0126081B" w14:textId="5935A0BE" w:rsidR="00986D53" w:rsidRPr="004E1F2B" w:rsidRDefault="004E1F2B" w:rsidP="00986D53">
            <w:pPr>
              <w:rPr>
                <w:rFonts w:ascii="Arial" w:hAnsi="Arial" w:cs="Arial"/>
              </w:rPr>
            </w:pPr>
            <w:r w:rsidRPr="004E1F2B">
              <w:rPr>
                <w:rFonts w:ascii="Arial" w:hAnsi="Arial" w:cs="Arial"/>
              </w:rPr>
              <w:t>-0.15</w:t>
            </w: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</w:tcPr>
          <w:p w14:paraId="2B1191A2" w14:textId="240215AC" w:rsidR="00986D53" w:rsidRPr="004E1F2B" w:rsidRDefault="004E1F2B" w:rsidP="00986D53">
            <w:pPr>
              <w:rPr>
                <w:rFonts w:ascii="Arial" w:hAnsi="Arial" w:cs="Arial"/>
              </w:rPr>
            </w:pPr>
            <w:r w:rsidRPr="004E1F2B">
              <w:rPr>
                <w:rFonts w:ascii="Arial" w:hAnsi="Arial" w:cs="Arial"/>
              </w:rPr>
              <w:t>(-0.38</w:t>
            </w:r>
            <w:r w:rsidR="00EE6B7A" w:rsidRPr="004E1F2B">
              <w:rPr>
                <w:rFonts w:ascii="Arial" w:hAnsi="Arial" w:cs="Arial"/>
              </w:rPr>
              <w:t>,</w:t>
            </w:r>
            <w:r w:rsidRPr="004E1F2B">
              <w:rPr>
                <w:rFonts w:ascii="Arial" w:hAnsi="Arial" w:cs="Arial"/>
              </w:rPr>
              <w:t xml:space="preserve"> 0.08</w:t>
            </w:r>
            <w:r w:rsidR="00986D53" w:rsidRPr="004E1F2B">
              <w:rPr>
                <w:rFonts w:ascii="Arial" w:hAnsi="Arial" w:cs="Arial"/>
              </w:rPr>
              <w:t>)</w:t>
            </w:r>
          </w:p>
        </w:tc>
      </w:tr>
    </w:tbl>
    <w:p w14:paraId="2D9101EA" w14:textId="12FF39C5" w:rsidR="0028758E" w:rsidRDefault="00EB20AD">
      <w:pPr>
        <w:rPr>
          <w:rFonts w:ascii="Arial" w:hAnsi="Arial" w:cs="Arial"/>
        </w:rPr>
      </w:pPr>
      <w:r w:rsidRPr="00BE1884">
        <w:rPr>
          <w:rFonts w:ascii="Arial" w:hAnsi="Arial" w:cs="Arial"/>
        </w:rPr>
        <w:t>a-</w:t>
      </w:r>
      <w:r w:rsidR="00986D53" w:rsidRPr="00BE1884">
        <w:rPr>
          <w:rFonts w:ascii="Arial" w:hAnsi="Arial" w:cs="Arial"/>
        </w:rPr>
        <w:t xml:space="preserve">All estimates are adjusted for maternal race, education, marital status, age at delivery, income, prenatal vitamin use, delivery method, </w:t>
      </w:r>
      <w:r w:rsidR="004C63B9">
        <w:rPr>
          <w:rFonts w:ascii="Arial" w:hAnsi="Arial" w:cs="Arial"/>
        </w:rPr>
        <w:t xml:space="preserve">maternal BMI, </w:t>
      </w:r>
      <w:r w:rsidR="00986D53" w:rsidRPr="00BE1884">
        <w:rPr>
          <w:rFonts w:ascii="Arial" w:hAnsi="Arial" w:cs="Arial"/>
        </w:rPr>
        <w:t xml:space="preserve">and prenatal cotinine levels. </w:t>
      </w:r>
      <w:r w:rsidRPr="00BE1884">
        <w:rPr>
          <w:rFonts w:ascii="Arial" w:hAnsi="Arial" w:cs="Arial"/>
        </w:rPr>
        <w:br/>
      </w:r>
      <w:r w:rsidR="00695EEF">
        <w:rPr>
          <w:rFonts w:ascii="Arial" w:hAnsi="Arial" w:cs="Arial"/>
        </w:rPr>
        <w:t>b-</w:t>
      </w:r>
      <w:r w:rsidRPr="00BE1884">
        <w:rPr>
          <w:rFonts w:ascii="Arial" w:hAnsi="Arial" w:cs="Arial"/>
        </w:rPr>
        <w:t>Body fat percentage and waist circumference had similar results (BMI z-score and waist circumference r=0.80, BMI z-score and body fat percentage r=0.84)</w:t>
      </w:r>
      <w:r w:rsidR="0028758E">
        <w:rPr>
          <w:rFonts w:ascii="Arial" w:hAnsi="Arial" w:cs="Arial"/>
        </w:rPr>
        <w:br w:type="page"/>
      </w:r>
    </w:p>
    <w:p w14:paraId="205EFA46" w14:textId="2FBC7A83" w:rsidR="0028758E" w:rsidRDefault="0007590D" w:rsidP="00986D53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Additional</w:t>
      </w:r>
      <w:r w:rsidR="0028758E" w:rsidRPr="004C63B9">
        <w:rPr>
          <w:rFonts w:ascii="Arial" w:hAnsi="Arial" w:cs="Arial"/>
          <w:b/>
        </w:rPr>
        <w:t xml:space="preserve"> Table 3:</w:t>
      </w:r>
      <w:r w:rsidR="0028758E" w:rsidRPr="004C63B9">
        <w:rPr>
          <w:rFonts w:ascii="Arial" w:hAnsi="Arial" w:cs="Arial"/>
        </w:rPr>
        <w:t xml:space="preserve"> </w:t>
      </w:r>
      <w:r w:rsidR="00D705EA">
        <w:rPr>
          <w:rFonts w:ascii="Arial" w:hAnsi="Arial" w:cs="Arial"/>
        </w:rPr>
        <w:t>Sex stratified a</w:t>
      </w:r>
      <w:r w:rsidR="0028758E" w:rsidRPr="004C63B9">
        <w:rPr>
          <w:rFonts w:ascii="Arial" w:hAnsi="Arial" w:cs="Arial"/>
        </w:rPr>
        <w:t xml:space="preserve">djusted difference in 8 year old </w:t>
      </w:r>
      <w:r w:rsidR="004C63B9" w:rsidRPr="004C63B9">
        <w:rPr>
          <w:rFonts w:ascii="Arial" w:hAnsi="Arial" w:cs="Arial"/>
        </w:rPr>
        <w:t>waist circumference</w:t>
      </w:r>
      <w:r w:rsidR="0028758E" w:rsidRPr="004C63B9">
        <w:rPr>
          <w:rFonts w:ascii="Arial" w:hAnsi="Arial" w:cs="Arial"/>
        </w:rPr>
        <w:t xml:space="preserve"> per 10-fold increase in maternal urinary triclosan c</w:t>
      </w:r>
      <w:r w:rsidR="004C63B9" w:rsidRPr="004C63B9">
        <w:rPr>
          <w:rFonts w:ascii="Arial" w:hAnsi="Arial" w:cs="Arial"/>
        </w:rPr>
        <w:t>oncentrations among HOME Study</w:t>
      </w:r>
      <w:r w:rsidR="004C63B9">
        <w:rPr>
          <w:rFonts w:ascii="Arial" w:hAnsi="Arial" w:cs="Arial"/>
        </w:rPr>
        <w:t xml:space="preserve"> women and children</w:t>
      </w:r>
      <w:r w:rsidR="004C63B9" w:rsidRPr="004C63B9">
        <w:rPr>
          <w:rFonts w:ascii="Arial" w:hAnsi="Arial" w:cs="Arial"/>
        </w:rPr>
        <w:t xml:space="preserve">, </w:t>
      </w:r>
      <w:r w:rsidR="00695EEF">
        <w:rPr>
          <w:rFonts w:ascii="Arial" w:hAnsi="Arial" w:cs="Arial"/>
        </w:rPr>
        <w:t xml:space="preserve">each row represents a </w:t>
      </w:r>
      <w:r w:rsidR="004C63B9" w:rsidRPr="004C63B9">
        <w:rPr>
          <w:rFonts w:ascii="Arial" w:hAnsi="Arial" w:cs="Arial"/>
        </w:rPr>
        <w:t>s</w:t>
      </w:r>
      <w:r w:rsidR="00695EEF">
        <w:rPr>
          <w:rFonts w:ascii="Arial" w:hAnsi="Arial" w:cs="Arial"/>
        </w:rPr>
        <w:t>eparate model which i</w:t>
      </w:r>
      <w:r w:rsidR="004C63B9" w:rsidRPr="004C63B9">
        <w:rPr>
          <w:rFonts w:ascii="Arial" w:hAnsi="Arial" w:cs="Arial"/>
        </w:rPr>
        <w:t>nclude</w:t>
      </w:r>
      <w:r w:rsidR="00695EEF">
        <w:rPr>
          <w:rFonts w:ascii="Arial" w:hAnsi="Arial" w:cs="Arial"/>
        </w:rPr>
        <w:t>d the</w:t>
      </w:r>
      <w:r w:rsidR="004C63B9" w:rsidRPr="004C63B9">
        <w:rPr>
          <w:rFonts w:ascii="Arial" w:hAnsi="Arial" w:cs="Arial"/>
        </w:rPr>
        <w:t xml:space="preserve"> potent</w:t>
      </w:r>
      <w:r w:rsidR="00695EEF">
        <w:rPr>
          <w:rFonts w:ascii="Arial" w:hAnsi="Arial" w:cs="Arial"/>
        </w:rPr>
        <w:t>ial</w:t>
      </w:r>
      <w:r w:rsidR="00104362">
        <w:rPr>
          <w:rFonts w:ascii="Arial" w:hAnsi="Arial" w:cs="Arial"/>
        </w:rPr>
        <w:t>ly</w:t>
      </w:r>
      <w:r w:rsidR="00695EEF">
        <w:rPr>
          <w:rFonts w:ascii="Arial" w:hAnsi="Arial" w:cs="Arial"/>
        </w:rPr>
        <w:t xml:space="preserve"> obesogenic chemical listed. </w:t>
      </w:r>
      <w:r w:rsidR="00695EEF" w:rsidRPr="00695EEF">
        <w:rPr>
          <w:rFonts w:ascii="Arial" w:hAnsi="Arial" w:cs="Arial"/>
          <w:vertAlign w:val="superscript"/>
        </w:rPr>
        <w:t>a</w:t>
      </w:r>
    </w:p>
    <w:tbl>
      <w:tblPr>
        <w:tblpPr w:leftFromText="180" w:rightFromText="180" w:vertAnchor="text" w:horzAnchor="margin" w:tblpY="72"/>
        <w:tblW w:w="8455" w:type="dxa"/>
        <w:tblLook w:val="04A0" w:firstRow="1" w:lastRow="0" w:firstColumn="1" w:lastColumn="0" w:noHBand="0" w:noVBand="1"/>
      </w:tblPr>
      <w:tblGrid>
        <w:gridCol w:w="1975"/>
        <w:gridCol w:w="2520"/>
        <w:gridCol w:w="1800"/>
        <w:gridCol w:w="2160"/>
      </w:tblGrid>
      <w:tr w:rsidR="005751D7" w:rsidRPr="00C03A1D" w14:paraId="7461A20F" w14:textId="77777777" w:rsidTr="005751D7">
        <w:trPr>
          <w:trHeight w:val="56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5EC6" w14:textId="77777777" w:rsidR="005751D7" w:rsidRPr="0028758E" w:rsidRDefault="005751D7" w:rsidP="004C63B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8758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Chemical 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CA147" w14:textId="77777777" w:rsidR="005751D7" w:rsidRPr="0028758E" w:rsidRDefault="005751D7" w:rsidP="004C63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8758E">
              <w:rPr>
                <w:rFonts w:ascii="Arial" w:eastAsia="Times New Roman" w:hAnsi="Arial" w:cs="Arial"/>
                <w:b/>
                <w:bCs/>
                <w:color w:val="000000"/>
              </w:rPr>
              <w:t>Pearson's Correlation Coefficient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40859" w14:textId="77777777" w:rsidR="005751D7" w:rsidRPr="0028758E" w:rsidRDefault="005751D7" w:rsidP="004C63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8758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Waist Circumference </w:t>
            </w:r>
            <w:r w:rsidRPr="0028758E">
              <w:rPr>
                <w:rFonts w:ascii="Arial" w:eastAsia="Times New Roman" w:hAnsi="Arial" w:cs="Arial"/>
                <w:b/>
                <w:bCs/>
                <w:color w:val="000000"/>
              </w:rPr>
              <w:br/>
              <w:t>Prenatal β (CI):</w:t>
            </w:r>
          </w:p>
        </w:tc>
      </w:tr>
      <w:tr w:rsidR="005751D7" w:rsidRPr="00C03A1D" w14:paraId="0381A8FB" w14:textId="77777777" w:rsidTr="005751D7">
        <w:trPr>
          <w:trHeight w:val="312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05DE" w14:textId="77777777" w:rsidR="005751D7" w:rsidRPr="0028758E" w:rsidRDefault="005751D7" w:rsidP="004C63B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8758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50F90" w14:textId="77777777" w:rsidR="005751D7" w:rsidRPr="0028758E" w:rsidRDefault="005751D7" w:rsidP="004C63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8758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142A8BA" w14:textId="77777777" w:rsidR="005751D7" w:rsidRPr="0028758E" w:rsidRDefault="005751D7" w:rsidP="004C63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8758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Boys </w:t>
            </w: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E83A" w14:textId="77777777" w:rsidR="005751D7" w:rsidRPr="0028758E" w:rsidRDefault="005751D7" w:rsidP="004C63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8758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Girls </w:t>
            </w:r>
          </w:p>
        </w:tc>
      </w:tr>
      <w:tr w:rsidR="005751D7" w:rsidRPr="00C03A1D" w14:paraId="74AA5A20" w14:textId="77777777" w:rsidTr="005751D7">
        <w:trPr>
          <w:trHeight w:val="312"/>
        </w:trPr>
        <w:tc>
          <w:tcPr>
            <w:tcW w:w="19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501F" w14:textId="77777777" w:rsidR="005751D7" w:rsidRPr="0028758E" w:rsidRDefault="005751D7" w:rsidP="004C63B9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28758E">
              <w:rPr>
                <w:rFonts w:ascii="Arial" w:eastAsia="Times New Roman" w:hAnsi="Arial" w:cs="Arial"/>
                <w:bCs/>
                <w:color w:val="000000"/>
              </w:rPr>
              <w:t>Adjusted Model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A6BCF" w14:textId="77777777" w:rsidR="005751D7" w:rsidRPr="0028758E" w:rsidRDefault="005751D7" w:rsidP="004C63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8758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A66C709" w14:textId="7ADCA0A2" w:rsidR="005751D7" w:rsidRPr="0028758E" w:rsidRDefault="005751D7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-0.6 </w:t>
            </w:r>
            <w:r w:rsidRPr="005751D7">
              <w:rPr>
                <w:rFonts w:ascii="Arial" w:eastAsia="Times New Roman" w:hAnsi="Arial" w:cs="Arial"/>
                <w:color w:val="000000"/>
              </w:rPr>
              <w:t>(-3.0, 1.8)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47CA" w14:textId="7BBC7E47" w:rsidR="005751D7" w:rsidRPr="0028758E" w:rsidRDefault="005751D7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-1.7 </w:t>
            </w:r>
            <w:r w:rsidRPr="005751D7">
              <w:rPr>
                <w:rFonts w:ascii="Arial" w:eastAsia="Times New Roman" w:hAnsi="Arial" w:cs="Arial"/>
                <w:color w:val="000000"/>
              </w:rPr>
              <w:t>(-4.2, 0.7)</w:t>
            </w:r>
          </w:p>
        </w:tc>
      </w:tr>
      <w:tr w:rsidR="005751D7" w:rsidRPr="00C03A1D" w14:paraId="04B5BFFB" w14:textId="77777777" w:rsidTr="005751D7">
        <w:trPr>
          <w:trHeight w:val="288"/>
        </w:trPr>
        <w:tc>
          <w:tcPr>
            <w:tcW w:w="19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6F24" w14:textId="77777777" w:rsidR="005751D7" w:rsidRPr="0028758E" w:rsidRDefault="005751D7" w:rsidP="004C63B9">
            <w:pPr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eastAsia="Times New Roman" w:hAnsi="Arial" w:cs="Arial"/>
                <w:color w:val="000000"/>
              </w:rPr>
              <w:t>BPA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991D" w14:textId="77777777" w:rsidR="005751D7" w:rsidRPr="0028758E" w:rsidRDefault="005751D7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eastAsia="Times New Roman" w:hAnsi="Arial" w:cs="Arial"/>
                <w:color w:val="000000"/>
              </w:rPr>
              <w:t>0.14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A9A2" w14:textId="39B11381" w:rsidR="005751D7" w:rsidRPr="0028758E" w:rsidRDefault="005751D7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-0.5 (-1.4, 3.7</w:t>
            </w:r>
            <w:r w:rsidRPr="0028758E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252E4" w14:textId="2B4DBE30" w:rsidR="005751D7" w:rsidRPr="0028758E" w:rsidRDefault="005751D7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 -1.6 (-4.1 0.9</w:t>
            </w:r>
            <w:r w:rsidRPr="0028758E">
              <w:rPr>
                <w:rFonts w:ascii="Arial" w:eastAsia="Times New Roman" w:hAnsi="Arial" w:cs="Arial"/>
                <w:color w:val="000000"/>
              </w:rPr>
              <w:t>)</w:t>
            </w:r>
          </w:p>
        </w:tc>
      </w:tr>
      <w:tr w:rsidR="005751D7" w:rsidRPr="00C03A1D" w14:paraId="1D8E95F7" w14:textId="77777777" w:rsidTr="005751D7">
        <w:trPr>
          <w:trHeight w:val="288"/>
        </w:trPr>
        <w:tc>
          <w:tcPr>
            <w:tcW w:w="19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B695" w14:textId="77777777" w:rsidR="005751D7" w:rsidRPr="0028758E" w:rsidRDefault="005751D7" w:rsidP="004C63B9">
            <w:pPr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eastAsia="Times New Roman" w:hAnsi="Arial" w:cs="Arial"/>
                <w:color w:val="000000"/>
              </w:rPr>
              <w:t>DEHP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4706" w14:textId="77777777" w:rsidR="005751D7" w:rsidRPr="0028758E" w:rsidRDefault="005751D7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hAnsi="Arial" w:cs="Arial"/>
              </w:rPr>
              <w:t>0.05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834E" w14:textId="1F2521F4" w:rsidR="005751D7" w:rsidRPr="0028758E" w:rsidRDefault="00FC3BC2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-0.5 (-2.9, 1.9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FDCE" w14:textId="0EC17EEF" w:rsidR="005751D7" w:rsidRPr="0028758E" w:rsidRDefault="00FC3BC2" w:rsidP="00FC3BC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-1.7</w:t>
            </w:r>
            <w:r w:rsidR="005751D7">
              <w:rPr>
                <w:rFonts w:ascii="Arial" w:eastAsia="Times New Roman" w:hAnsi="Arial" w:cs="Arial"/>
                <w:color w:val="000000"/>
              </w:rPr>
              <w:t xml:space="preserve"> (-</w:t>
            </w:r>
            <w:r>
              <w:rPr>
                <w:rFonts w:ascii="Arial" w:eastAsia="Times New Roman" w:hAnsi="Arial" w:cs="Arial"/>
                <w:color w:val="000000"/>
              </w:rPr>
              <w:t>4.2, 0.8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>)</w:t>
            </w:r>
          </w:p>
        </w:tc>
      </w:tr>
      <w:tr w:rsidR="005751D7" w:rsidRPr="00C03A1D" w14:paraId="7A43C79C" w14:textId="77777777" w:rsidTr="005751D7">
        <w:trPr>
          <w:trHeight w:val="288"/>
        </w:trPr>
        <w:tc>
          <w:tcPr>
            <w:tcW w:w="19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E998" w14:textId="77777777" w:rsidR="005751D7" w:rsidRPr="0028758E" w:rsidRDefault="005751D7" w:rsidP="004C63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8758E">
              <w:rPr>
                <w:rFonts w:ascii="Arial" w:eastAsia="Times New Roman" w:hAnsi="Arial" w:cs="Arial"/>
                <w:color w:val="000000"/>
              </w:rPr>
              <w:t>MBzP</w:t>
            </w:r>
            <w:proofErr w:type="spellEnd"/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1CED" w14:textId="77777777" w:rsidR="005751D7" w:rsidRPr="0028758E" w:rsidRDefault="005751D7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hAnsi="Arial" w:cs="Arial"/>
              </w:rPr>
              <w:t>-0.02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AB661F" w14:textId="06723781" w:rsidR="005751D7" w:rsidRPr="0028758E" w:rsidRDefault="00DC1682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-0.7 (-3.1, 1.7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A2AC" w14:textId="45AA12C5" w:rsidR="005751D7" w:rsidRPr="0028758E" w:rsidRDefault="00DC1682" w:rsidP="00DC168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-1.7 (-4.1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</w:rPr>
              <w:t>0.8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>)</w:t>
            </w:r>
          </w:p>
        </w:tc>
      </w:tr>
      <w:tr w:rsidR="005751D7" w:rsidRPr="00C03A1D" w14:paraId="64E859D9" w14:textId="77777777" w:rsidTr="005751D7">
        <w:trPr>
          <w:trHeight w:val="288"/>
        </w:trPr>
        <w:tc>
          <w:tcPr>
            <w:tcW w:w="19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95C6" w14:textId="77777777" w:rsidR="005751D7" w:rsidRPr="0028758E" w:rsidRDefault="005751D7" w:rsidP="004C63B9">
            <w:pPr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eastAsia="Times New Roman" w:hAnsi="Arial" w:cs="Arial"/>
                <w:color w:val="000000"/>
              </w:rPr>
              <w:t>MEP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8832" w14:textId="77777777" w:rsidR="005751D7" w:rsidRPr="0028758E" w:rsidRDefault="005751D7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hAnsi="Arial" w:cs="Arial"/>
              </w:rPr>
              <w:t>0.04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DA00" w14:textId="52A6E9E7" w:rsidR="005751D7" w:rsidRPr="0028758E" w:rsidRDefault="00AD3015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-0.5 (-3.0, 1.8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2B29" w14:textId="2DF4D119" w:rsidR="005751D7" w:rsidRPr="0028758E" w:rsidRDefault="00AD3015" w:rsidP="00AD3015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-1.6 (-4.1</w:t>
            </w:r>
            <w:r w:rsidR="005751D7">
              <w:rPr>
                <w:rFonts w:ascii="Arial" w:eastAsia="Times New Roman" w:hAnsi="Arial" w:cs="Arial"/>
                <w:color w:val="000000"/>
              </w:rPr>
              <w:t>, 0.</w:t>
            </w:r>
            <w:r>
              <w:rPr>
                <w:rFonts w:ascii="Arial" w:eastAsia="Times New Roman" w:hAnsi="Arial" w:cs="Arial"/>
                <w:color w:val="000000"/>
              </w:rPr>
              <w:t>8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>)</w:t>
            </w:r>
          </w:p>
        </w:tc>
      </w:tr>
      <w:tr w:rsidR="005751D7" w:rsidRPr="00C03A1D" w14:paraId="0635830F" w14:textId="77777777" w:rsidTr="005751D7">
        <w:trPr>
          <w:trHeight w:val="288"/>
        </w:trPr>
        <w:tc>
          <w:tcPr>
            <w:tcW w:w="19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CD72" w14:textId="77777777" w:rsidR="005751D7" w:rsidRPr="0028758E" w:rsidRDefault="005751D7" w:rsidP="004C63B9">
            <w:pPr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eastAsia="Times New Roman" w:hAnsi="Arial" w:cs="Arial"/>
                <w:color w:val="000000"/>
              </w:rPr>
              <w:t>MCPP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72AB" w14:textId="77777777" w:rsidR="005751D7" w:rsidRPr="0028758E" w:rsidRDefault="005751D7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hAnsi="Arial" w:cs="Arial"/>
              </w:rPr>
              <w:t>0.06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E54F" w14:textId="000F90BE" w:rsidR="005751D7" w:rsidRPr="0028758E" w:rsidRDefault="00AD3015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-0.6 (-3.0, 1.8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E3B6" w14:textId="0DB24759" w:rsidR="005751D7" w:rsidRPr="0028758E" w:rsidRDefault="00AD3015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-1.5 (-4.0, 0.9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>)</w:t>
            </w:r>
          </w:p>
        </w:tc>
      </w:tr>
      <w:tr w:rsidR="005751D7" w:rsidRPr="00C03A1D" w14:paraId="7F5A1459" w14:textId="77777777" w:rsidTr="005751D7">
        <w:trPr>
          <w:trHeight w:val="288"/>
        </w:trPr>
        <w:tc>
          <w:tcPr>
            <w:tcW w:w="19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892D" w14:textId="77777777" w:rsidR="005751D7" w:rsidRPr="0028758E" w:rsidRDefault="005751D7" w:rsidP="004C63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8758E">
              <w:rPr>
                <w:rFonts w:ascii="Arial" w:eastAsia="Times New Roman" w:hAnsi="Arial" w:cs="Arial"/>
                <w:color w:val="000000"/>
              </w:rPr>
              <w:t>MnBP</w:t>
            </w:r>
            <w:proofErr w:type="spellEnd"/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5C10" w14:textId="77777777" w:rsidR="005751D7" w:rsidRPr="0028758E" w:rsidRDefault="005751D7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hAnsi="Arial" w:cs="Arial"/>
              </w:rPr>
              <w:t>0.11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AE0D" w14:textId="1C563DCE" w:rsidR="005751D7" w:rsidRPr="0028758E" w:rsidRDefault="00AD3015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-0.7 (-3.2, 1.7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F334" w14:textId="4BE54CEF" w:rsidR="005751D7" w:rsidRPr="0028758E" w:rsidRDefault="00AD3015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-1.1 (-3.5, 1</w:t>
            </w:r>
            <w:r w:rsidR="005751D7">
              <w:rPr>
                <w:rFonts w:ascii="Arial" w:eastAsia="Times New Roman" w:hAnsi="Arial" w:cs="Arial"/>
                <w:color w:val="000000"/>
              </w:rPr>
              <w:t>.4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 xml:space="preserve">) </w:t>
            </w:r>
          </w:p>
        </w:tc>
      </w:tr>
      <w:tr w:rsidR="005751D7" w:rsidRPr="00C03A1D" w14:paraId="52C793AC" w14:textId="77777777" w:rsidTr="005751D7">
        <w:trPr>
          <w:trHeight w:val="288"/>
        </w:trPr>
        <w:tc>
          <w:tcPr>
            <w:tcW w:w="19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8ED9" w14:textId="77777777" w:rsidR="005751D7" w:rsidRPr="0028758E" w:rsidRDefault="005751D7" w:rsidP="004C63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8758E">
              <w:rPr>
                <w:rFonts w:ascii="Arial" w:eastAsia="Times New Roman" w:hAnsi="Arial" w:cs="Arial"/>
                <w:color w:val="000000"/>
              </w:rPr>
              <w:t>MiBP</w:t>
            </w:r>
            <w:proofErr w:type="spellEnd"/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DFB1" w14:textId="77777777" w:rsidR="005751D7" w:rsidRPr="0028758E" w:rsidRDefault="005751D7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hAnsi="Arial" w:cs="Arial"/>
              </w:rPr>
              <w:t>-0.10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605D" w14:textId="195D52C9" w:rsidR="005751D7" w:rsidRPr="0028758E" w:rsidRDefault="00AD3015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-0.6 (-3.0, 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>1</w:t>
            </w:r>
            <w:r>
              <w:rPr>
                <w:rFonts w:ascii="Arial" w:eastAsia="Times New Roman" w:hAnsi="Arial" w:cs="Arial"/>
                <w:color w:val="000000"/>
              </w:rPr>
              <w:t>.9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 xml:space="preserve">) 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D289" w14:textId="06681D09" w:rsidR="005751D7" w:rsidRPr="0028758E" w:rsidRDefault="00AD3015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-1.6 (-4.0, 0.8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 xml:space="preserve">) </w:t>
            </w:r>
          </w:p>
        </w:tc>
      </w:tr>
      <w:tr w:rsidR="005751D7" w:rsidRPr="00C03A1D" w14:paraId="35383C96" w14:textId="77777777" w:rsidTr="005751D7">
        <w:trPr>
          <w:trHeight w:val="288"/>
        </w:trPr>
        <w:tc>
          <w:tcPr>
            <w:tcW w:w="19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0453" w14:textId="77777777" w:rsidR="005751D7" w:rsidRPr="0028758E" w:rsidRDefault="005751D7" w:rsidP="004C63B9">
            <w:pPr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eastAsia="Times New Roman" w:hAnsi="Arial" w:cs="Arial"/>
                <w:color w:val="000000"/>
              </w:rPr>
              <w:t>PFOA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D200" w14:textId="77777777" w:rsidR="005751D7" w:rsidRPr="0028758E" w:rsidRDefault="005751D7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hAnsi="Arial" w:cs="Arial"/>
              </w:rPr>
              <w:t>-0.04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086A" w14:textId="13E7093F" w:rsidR="005751D7" w:rsidRPr="0028758E" w:rsidRDefault="00AD3015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-1.0 (-3.4, 1.4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 xml:space="preserve">) 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B01C" w14:textId="5B5CDD09" w:rsidR="005751D7" w:rsidRPr="0028758E" w:rsidRDefault="00AD3015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-0.9 (-3.2, 1.5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 xml:space="preserve">) </w:t>
            </w:r>
          </w:p>
        </w:tc>
      </w:tr>
      <w:tr w:rsidR="005751D7" w:rsidRPr="00CD221B" w14:paraId="442626A8" w14:textId="77777777" w:rsidTr="005751D7">
        <w:trPr>
          <w:trHeight w:val="288"/>
        </w:trPr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292C" w14:textId="77777777" w:rsidR="005751D7" w:rsidRPr="0028758E" w:rsidRDefault="005751D7" w:rsidP="004C63B9">
            <w:pPr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eastAsia="Times New Roman" w:hAnsi="Arial" w:cs="Arial"/>
                <w:color w:val="000000"/>
              </w:rPr>
              <w:t>PBDE-47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5F4A" w14:textId="77777777" w:rsidR="005751D7" w:rsidRPr="0028758E" w:rsidRDefault="005751D7" w:rsidP="004C63B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hAnsi="Arial" w:cs="Arial"/>
              </w:rPr>
              <w:t>-0.04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7FB7" w14:textId="63682393" w:rsidR="005751D7" w:rsidRPr="0028758E" w:rsidRDefault="00AD3015" w:rsidP="00AD3015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0.2 (-2.0, 2.4</w:t>
            </w:r>
            <w:r w:rsidR="005751D7" w:rsidRPr="0028758E">
              <w:rPr>
                <w:rFonts w:ascii="Arial" w:eastAsia="Times New Roman" w:hAnsi="Arial" w:cs="Arial"/>
                <w:color w:val="000000"/>
              </w:rPr>
              <w:t xml:space="preserve">) 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3D31" w14:textId="1D709C9C" w:rsidR="005751D7" w:rsidRPr="0028758E" w:rsidRDefault="005751D7" w:rsidP="00F0209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28758E">
              <w:rPr>
                <w:rFonts w:ascii="Arial" w:eastAsia="Times New Roman" w:hAnsi="Arial" w:cs="Arial"/>
                <w:color w:val="000000"/>
              </w:rPr>
              <w:t>-1.</w:t>
            </w:r>
            <w:r w:rsidR="00AD3015">
              <w:rPr>
                <w:rFonts w:ascii="Arial" w:eastAsia="Times New Roman" w:hAnsi="Arial" w:cs="Arial"/>
                <w:color w:val="000000"/>
              </w:rPr>
              <w:t>1 (-3.4, 1.2</w:t>
            </w:r>
            <w:r w:rsidRPr="0028758E">
              <w:rPr>
                <w:rFonts w:ascii="Arial" w:eastAsia="Times New Roman" w:hAnsi="Arial" w:cs="Arial"/>
                <w:color w:val="000000"/>
              </w:rPr>
              <w:t xml:space="preserve">) </w:t>
            </w:r>
          </w:p>
        </w:tc>
      </w:tr>
    </w:tbl>
    <w:p w14:paraId="75A65A72" w14:textId="77777777" w:rsidR="004C63B9" w:rsidRDefault="004C63B9" w:rsidP="00986D53">
      <w:pPr>
        <w:rPr>
          <w:rFonts w:ascii="Arial" w:hAnsi="Arial" w:cs="Arial"/>
        </w:rPr>
      </w:pPr>
    </w:p>
    <w:p w14:paraId="02584C98" w14:textId="77777777" w:rsidR="004C63B9" w:rsidRDefault="004C63B9" w:rsidP="00986D53">
      <w:pPr>
        <w:rPr>
          <w:rFonts w:ascii="Arial" w:hAnsi="Arial" w:cs="Arial"/>
        </w:rPr>
      </w:pPr>
    </w:p>
    <w:p w14:paraId="07B3233C" w14:textId="77777777" w:rsidR="004C63B9" w:rsidRDefault="004C63B9" w:rsidP="00986D53">
      <w:pPr>
        <w:rPr>
          <w:rFonts w:ascii="Arial" w:hAnsi="Arial" w:cs="Arial"/>
        </w:rPr>
      </w:pPr>
    </w:p>
    <w:p w14:paraId="22ACF7E7" w14:textId="77777777" w:rsidR="004C63B9" w:rsidRDefault="004C63B9" w:rsidP="00986D53">
      <w:pPr>
        <w:rPr>
          <w:rFonts w:ascii="Arial" w:hAnsi="Arial" w:cs="Arial"/>
        </w:rPr>
      </w:pPr>
    </w:p>
    <w:p w14:paraId="0DA18C91" w14:textId="77777777" w:rsidR="004C63B9" w:rsidRDefault="004C63B9" w:rsidP="00986D53">
      <w:pPr>
        <w:rPr>
          <w:rFonts w:ascii="Arial" w:hAnsi="Arial" w:cs="Arial"/>
        </w:rPr>
      </w:pPr>
    </w:p>
    <w:p w14:paraId="4FA8A75E" w14:textId="77777777" w:rsidR="004C63B9" w:rsidRDefault="004C63B9" w:rsidP="00986D53">
      <w:pPr>
        <w:rPr>
          <w:rFonts w:ascii="Arial" w:hAnsi="Arial" w:cs="Arial"/>
        </w:rPr>
      </w:pPr>
    </w:p>
    <w:p w14:paraId="76AE9FA4" w14:textId="77777777" w:rsidR="0028758E" w:rsidRDefault="0028758E" w:rsidP="00986D53">
      <w:pPr>
        <w:rPr>
          <w:rFonts w:ascii="Arial" w:hAnsi="Arial" w:cs="Arial"/>
        </w:rPr>
      </w:pPr>
    </w:p>
    <w:p w14:paraId="304997A1" w14:textId="77777777" w:rsidR="004C63B9" w:rsidRDefault="004C63B9" w:rsidP="00986D53">
      <w:pPr>
        <w:rPr>
          <w:rFonts w:ascii="Arial" w:hAnsi="Arial" w:cs="Arial"/>
        </w:rPr>
      </w:pPr>
    </w:p>
    <w:p w14:paraId="54F6269D" w14:textId="77777777" w:rsidR="004C63B9" w:rsidRDefault="004C63B9" w:rsidP="00986D53">
      <w:pPr>
        <w:rPr>
          <w:rFonts w:ascii="Arial" w:hAnsi="Arial" w:cs="Arial"/>
        </w:rPr>
      </w:pPr>
    </w:p>
    <w:p w14:paraId="5ADA2B82" w14:textId="77777777" w:rsidR="004C63B9" w:rsidRDefault="004C63B9" w:rsidP="00986D53">
      <w:pPr>
        <w:rPr>
          <w:rFonts w:ascii="Arial" w:hAnsi="Arial" w:cs="Arial"/>
        </w:rPr>
      </w:pPr>
    </w:p>
    <w:p w14:paraId="2B227968" w14:textId="77777777" w:rsidR="004C63B9" w:rsidRDefault="004C63B9" w:rsidP="00986D53">
      <w:pPr>
        <w:rPr>
          <w:rFonts w:ascii="Arial" w:hAnsi="Arial" w:cs="Arial"/>
        </w:rPr>
      </w:pPr>
    </w:p>
    <w:p w14:paraId="61D19A86" w14:textId="77777777" w:rsidR="004C63B9" w:rsidRDefault="004C63B9" w:rsidP="00986D53">
      <w:pPr>
        <w:rPr>
          <w:rFonts w:ascii="Arial" w:hAnsi="Arial" w:cs="Arial"/>
        </w:rPr>
      </w:pPr>
    </w:p>
    <w:p w14:paraId="698C5BDE" w14:textId="77777777" w:rsidR="004C63B9" w:rsidRDefault="004C63B9" w:rsidP="00986D53">
      <w:pPr>
        <w:rPr>
          <w:rFonts w:ascii="Arial" w:hAnsi="Arial" w:cs="Arial"/>
        </w:rPr>
      </w:pPr>
    </w:p>
    <w:p w14:paraId="532B07FB" w14:textId="77777777" w:rsidR="004C63B9" w:rsidRDefault="004C63B9" w:rsidP="00986D53">
      <w:pPr>
        <w:rPr>
          <w:rFonts w:ascii="Arial" w:hAnsi="Arial" w:cs="Arial"/>
        </w:rPr>
      </w:pPr>
    </w:p>
    <w:p w14:paraId="75E19BB6" w14:textId="77777777" w:rsidR="004C63B9" w:rsidRDefault="004C63B9" w:rsidP="00986D53">
      <w:pPr>
        <w:rPr>
          <w:rFonts w:ascii="Arial" w:hAnsi="Arial" w:cs="Arial"/>
        </w:rPr>
      </w:pPr>
    </w:p>
    <w:p w14:paraId="4B7B7717" w14:textId="77777777" w:rsidR="004C63B9" w:rsidRDefault="004C63B9" w:rsidP="00986D53">
      <w:pPr>
        <w:rPr>
          <w:rFonts w:ascii="Arial" w:hAnsi="Arial" w:cs="Arial"/>
        </w:rPr>
      </w:pPr>
    </w:p>
    <w:p w14:paraId="6E2B4B4A" w14:textId="4BF97740" w:rsidR="00986D53" w:rsidRPr="00BE1884" w:rsidRDefault="004C63B9" w:rsidP="00986D53">
      <w:pPr>
        <w:rPr>
          <w:rFonts w:ascii="Arial" w:hAnsi="Arial" w:cs="Arial"/>
        </w:rPr>
      </w:pPr>
      <w:r w:rsidRPr="00BE1884">
        <w:rPr>
          <w:rFonts w:ascii="Arial" w:hAnsi="Arial" w:cs="Arial"/>
        </w:rPr>
        <w:t xml:space="preserve">a-All estimates are adjusted for maternal race, education, marital status, age at delivery, income, prenatal vitamin use, delivery method, </w:t>
      </w:r>
      <w:r>
        <w:rPr>
          <w:rFonts w:ascii="Arial" w:hAnsi="Arial" w:cs="Arial"/>
        </w:rPr>
        <w:t xml:space="preserve">maternal BMI, </w:t>
      </w:r>
      <w:r w:rsidRPr="00BE1884">
        <w:rPr>
          <w:rFonts w:ascii="Arial" w:hAnsi="Arial" w:cs="Arial"/>
        </w:rPr>
        <w:t xml:space="preserve">and prenatal cotinine levels. </w:t>
      </w:r>
      <w:r w:rsidR="00986D53" w:rsidRPr="00BE1884">
        <w:rPr>
          <w:rFonts w:ascii="Arial" w:hAnsi="Arial" w:cs="Arial"/>
        </w:rPr>
        <w:br w:type="page"/>
      </w:r>
    </w:p>
    <w:p w14:paraId="0DF4398A" w14:textId="7ECB8E43" w:rsidR="00986D53" w:rsidRPr="00BE1884" w:rsidRDefault="0007590D" w:rsidP="00986D53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Additional</w:t>
      </w:r>
      <w:r w:rsidR="00123B1A">
        <w:rPr>
          <w:rFonts w:ascii="Arial" w:hAnsi="Arial" w:cs="Arial"/>
          <w:b/>
        </w:rPr>
        <w:t xml:space="preserve"> Table 4</w:t>
      </w:r>
      <w:r w:rsidR="00986D53" w:rsidRPr="00BE1884">
        <w:rPr>
          <w:rFonts w:ascii="Arial" w:hAnsi="Arial" w:cs="Arial"/>
          <w:b/>
        </w:rPr>
        <w:t xml:space="preserve">. </w:t>
      </w:r>
      <w:r w:rsidR="00986D53" w:rsidRPr="00BE1884">
        <w:rPr>
          <w:rFonts w:ascii="Arial" w:hAnsi="Arial" w:cs="Arial"/>
        </w:rPr>
        <w:t xml:space="preserve">Adjusted difference in </w:t>
      </w:r>
      <w:r w:rsidR="000453E0" w:rsidRPr="00BE1884">
        <w:rPr>
          <w:rFonts w:ascii="Arial" w:hAnsi="Arial" w:cs="Arial"/>
        </w:rPr>
        <w:t>BMI</w:t>
      </w:r>
      <w:r w:rsidR="00B97646">
        <w:rPr>
          <w:rFonts w:ascii="Arial" w:hAnsi="Arial" w:cs="Arial"/>
        </w:rPr>
        <w:t xml:space="preserve"> z-score</w:t>
      </w:r>
      <w:r w:rsidR="000453E0" w:rsidRPr="00BE1884">
        <w:rPr>
          <w:rFonts w:ascii="Arial" w:hAnsi="Arial" w:cs="Arial"/>
        </w:rPr>
        <w:t xml:space="preserve"> per</w:t>
      </w:r>
      <w:r w:rsidR="00986D53" w:rsidRPr="00BE1884">
        <w:rPr>
          <w:rFonts w:ascii="Arial" w:hAnsi="Arial" w:cs="Arial"/>
        </w:rPr>
        <w:t xml:space="preserve"> 10-fold increase in prenatal, early childhood, and 8 year urinary triclosan concentrations among women</w:t>
      </w:r>
      <w:r w:rsidR="00E8309C">
        <w:rPr>
          <w:rFonts w:ascii="Arial" w:hAnsi="Arial" w:cs="Arial"/>
        </w:rPr>
        <w:t xml:space="preserve"> and children</w:t>
      </w:r>
      <w:r w:rsidR="00986D53" w:rsidRPr="00BE1884">
        <w:rPr>
          <w:rFonts w:ascii="Arial" w:hAnsi="Arial" w:cs="Arial"/>
        </w:rPr>
        <w:t xml:space="preserve"> in the HOME </w:t>
      </w:r>
      <w:r w:rsidR="0028758E">
        <w:rPr>
          <w:rFonts w:ascii="Arial" w:hAnsi="Arial" w:cs="Arial"/>
        </w:rPr>
        <w:t>S</w:t>
      </w:r>
      <w:r w:rsidR="00986D53" w:rsidRPr="00BE1884">
        <w:rPr>
          <w:rFonts w:ascii="Arial" w:hAnsi="Arial" w:cs="Arial"/>
        </w:rPr>
        <w:t>tudy using different methods of adjusting for urine dilution.</w:t>
      </w:r>
      <w:r w:rsidR="00F2669D" w:rsidRPr="00BE1884">
        <w:rPr>
          <w:rFonts w:ascii="Arial" w:hAnsi="Arial" w:cs="Arial"/>
        </w:rPr>
        <w:t xml:space="preserve"> </w:t>
      </w:r>
      <w:r w:rsidR="00EB20AD" w:rsidRPr="00BE1884">
        <w:rPr>
          <w:rFonts w:ascii="Arial" w:hAnsi="Arial" w:cs="Arial"/>
          <w:vertAlign w:val="superscript"/>
        </w:rPr>
        <w:t>a</w:t>
      </w:r>
      <w:r w:rsidR="00365CA8">
        <w:rPr>
          <w:rFonts w:ascii="Arial" w:hAnsi="Arial" w:cs="Arial"/>
          <w:vertAlign w:val="superscript"/>
        </w:rPr>
        <w:t xml:space="preserve"> b</w:t>
      </w:r>
      <w:r w:rsidR="00986D53" w:rsidRPr="00BE1884">
        <w:rPr>
          <w:rFonts w:ascii="Arial" w:hAnsi="Arial" w:cs="Arial"/>
        </w:rPr>
        <w:t xml:space="preserve"> </w:t>
      </w:r>
    </w:p>
    <w:tbl>
      <w:tblPr>
        <w:tblpPr w:leftFromText="180" w:rightFromText="180" w:vertAnchor="text" w:tblpY="1"/>
        <w:tblOverlap w:val="never"/>
        <w:tblW w:w="9008" w:type="dxa"/>
        <w:tblLook w:val="04A0" w:firstRow="1" w:lastRow="0" w:firstColumn="1" w:lastColumn="0" w:noHBand="0" w:noVBand="1"/>
      </w:tblPr>
      <w:tblGrid>
        <w:gridCol w:w="3510"/>
        <w:gridCol w:w="1080"/>
        <w:gridCol w:w="1805"/>
        <w:gridCol w:w="1075"/>
        <w:gridCol w:w="1538"/>
      </w:tblGrid>
      <w:tr w:rsidR="00986D53" w:rsidRPr="00BE1884" w14:paraId="39983B82" w14:textId="77777777" w:rsidTr="008F450D">
        <w:trPr>
          <w:trHeight w:val="274"/>
        </w:trPr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2D16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bookmarkStart w:id="1" w:name="RANGE!A1:I18"/>
            <w:r w:rsidRPr="00BE1884">
              <w:rPr>
                <w:rFonts w:ascii="Arial" w:hAnsi="Arial" w:cs="Arial"/>
                <w:b/>
                <w:bCs/>
              </w:rPr>
              <w:t xml:space="preserve">Non-Creatinine Adjusted </w:t>
            </w:r>
            <w:bookmarkEnd w:id="1"/>
          </w:p>
        </w:tc>
        <w:tc>
          <w:tcPr>
            <w:tcW w:w="288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898C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Boys, Adjusted Difference</w:t>
            </w:r>
          </w:p>
          <w:p w14:paraId="6F4F90B4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4938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Girls, Adjusted Difference</w:t>
            </w:r>
          </w:p>
          <w:p w14:paraId="7A58BEAF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</w:tr>
      <w:tr w:rsidR="00986D53" w:rsidRPr="00BE1884" w14:paraId="78721D88" w14:textId="77777777" w:rsidTr="008F450D">
        <w:trPr>
          <w:trHeight w:val="274"/>
        </w:trPr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02FAE7D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045B718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1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D8DEAB5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86D53" w:rsidRPr="00BE1884" w14:paraId="75AE29C2" w14:textId="77777777" w:rsidTr="008F450D">
        <w:trPr>
          <w:trHeight w:val="274"/>
        </w:trPr>
        <w:tc>
          <w:tcPr>
            <w:tcW w:w="3510" w:type="dxa"/>
            <w:shd w:val="clear" w:color="auto" w:fill="auto"/>
            <w:noWrap/>
            <w:hideMark/>
          </w:tcPr>
          <w:p w14:paraId="4D36358B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TCS-Average Pre Natal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3B0F76E" w14:textId="285942EA" w:rsidR="00986D53" w:rsidRPr="00BE1884" w:rsidRDefault="00F446EE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0.11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2710F9F3" w14:textId="36273D6D" w:rsidR="00986D53" w:rsidRPr="00BE1884" w:rsidRDefault="00F446EE" w:rsidP="00106E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(-0.19, 0.40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151A197" w14:textId="4619F9EF" w:rsidR="00986D53" w:rsidRPr="00BE1884" w:rsidRDefault="00F446EE" w:rsidP="00106E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-0.24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14:paraId="43B0EE2E" w14:textId="30C05F30" w:rsidR="00986D53" w:rsidRPr="00BE1884" w:rsidRDefault="00986D53" w:rsidP="00106EC1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(</w:t>
            </w:r>
            <w:r w:rsidR="00F446EE">
              <w:rPr>
                <w:rFonts w:ascii="Arial" w:hAnsi="Arial" w:cs="Arial"/>
              </w:rPr>
              <w:t>-0.52</w:t>
            </w:r>
            <w:r w:rsidR="00106EC1">
              <w:rPr>
                <w:rFonts w:ascii="Arial" w:hAnsi="Arial" w:cs="Arial"/>
              </w:rPr>
              <w:t>, 0.</w:t>
            </w:r>
            <w:r w:rsidR="00F446EE">
              <w:rPr>
                <w:rFonts w:ascii="Arial" w:hAnsi="Arial" w:cs="Arial"/>
              </w:rPr>
              <w:t>03</w:t>
            </w:r>
            <w:r w:rsidRPr="00BE1884">
              <w:rPr>
                <w:rFonts w:ascii="Arial" w:hAnsi="Arial" w:cs="Arial"/>
              </w:rPr>
              <w:t>)</w:t>
            </w:r>
          </w:p>
        </w:tc>
      </w:tr>
      <w:tr w:rsidR="00986D53" w:rsidRPr="00BE1884" w14:paraId="2F5F5283" w14:textId="77777777" w:rsidTr="008F450D">
        <w:trPr>
          <w:trHeight w:val="274"/>
        </w:trPr>
        <w:tc>
          <w:tcPr>
            <w:tcW w:w="3510" w:type="dxa"/>
            <w:shd w:val="clear" w:color="auto" w:fill="auto"/>
            <w:noWrap/>
            <w:hideMark/>
          </w:tcPr>
          <w:p w14:paraId="3584E985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Average 1-5 years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6FF587A" w14:textId="0AEB2FD8" w:rsidR="00986D53" w:rsidRPr="00BE1884" w:rsidRDefault="00F446EE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0.42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4CF20CE6" w14:textId="70DBF915" w:rsidR="00986D53" w:rsidRPr="00BE1884" w:rsidRDefault="00F446EE" w:rsidP="00F44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(-0.06, 0.90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CE59F74" w14:textId="1CEBF38B" w:rsidR="00986D53" w:rsidRPr="00BE1884" w:rsidRDefault="00106EC1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F446EE">
              <w:rPr>
                <w:rFonts w:ascii="Arial" w:hAnsi="Arial" w:cs="Arial"/>
              </w:rPr>
              <w:t>0.08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14:paraId="1023256C" w14:textId="7ED9FE5B" w:rsidR="00986D53" w:rsidRPr="00BE1884" w:rsidRDefault="00F446EE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(-0.44, 0.29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</w:tr>
      <w:tr w:rsidR="00986D53" w:rsidRPr="00BE1884" w14:paraId="17B462C1" w14:textId="77777777" w:rsidTr="008F450D">
        <w:trPr>
          <w:trHeight w:val="274"/>
        </w:trPr>
        <w:tc>
          <w:tcPr>
            <w:tcW w:w="3510" w:type="dxa"/>
            <w:shd w:val="clear" w:color="auto" w:fill="auto"/>
            <w:noWrap/>
            <w:hideMark/>
          </w:tcPr>
          <w:p w14:paraId="76ED40DB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TCS- 8 Years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6DE0687" w14:textId="39448898" w:rsidR="00986D53" w:rsidRPr="00BE1884" w:rsidRDefault="00F446EE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0EAD0AFD" w14:textId="3045165F" w:rsidR="00986D53" w:rsidRPr="00BE1884" w:rsidRDefault="00F446EE" w:rsidP="00B53B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(-0.32</w:t>
            </w:r>
            <w:r w:rsidR="00106EC1">
              <w:rPr>
                <w:rFonts w:ascii="Arial" w:hAnsi="Arial" w:cs="Arial"/>
              </w:rPr>
              <w:t>, 0.2</w:t>
            </w:r>
            <w:r>
              <w:rPr>
                <w:rFonts w:ascii="Arial" w:hAnsi="Arial" w:cs="Arial"/>
              </w:rPr>
              <w:t>0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F8B4A41" w14:textId="35209581" w:rsidR="00986D53" w:rsidRPr="00BE1884" w:rsidRDefault="00F446EE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-0.03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14:paraId="3DAC57E3" w14:textId="4A7C8BF9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(-0</w:t>
            </w:r>
            <w:r w:rsidR="00F446EE">
              <w:rPr>
                <w:rFonts w:ascii="Arial" w:hAnsi="Arial" w:cs="Arial"/>
              </w:rPr>
              <w:t>.31, 0.25</w:t>
            </w:r>
            <w:r w:rsidRPr="00BE1884">
              <w:rPr>
                <w:rFonts w:ascii="Arial" w:hAnsi="Arial" w:cs="Arial"/>
              </w:rPr>
              <w:t>)</w:t>
            </w:r>
          </w:p>
        </w:tc>
      </w:tr>
      <w:tr w:rsidR="00986D53" w:rsidRPr="00BE1884" w14:paraId="15225273" w14:textId="77777777" w:rsidTr="008F450D">
        <w:trPr>
          <w:trHeight w:val="274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3DEE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Creatinine as Covariate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E008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Boys, Adjusted Difference</w:t>
            </w:r>
          </w:p>
          <w:p w14:paraId="0E083D18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7F4F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  <w:b/>
                <w:bCs/>
              </w:rPr>
              <w:t>Girls, Adjusted Difference</w:t>
            </w:r>
          </w:p>
          <w:p w14:paraId="794CDF60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</w:tr>
      <w:tr w:rsidR="00F446EE" w:rsidRPr="00BE1884" w14:paraId="0A1943CD" w14:textId="77777777" w:rsidTr="008F450D">
        <w:trPr>
          <w:trHeight w:val="274"/>
        </w:trPr>
        <w:tc>
          <w:tcPr>
            <w:tcW w:w="3510" w:type="dxa"/>
            <w:shd w:val="clear" w:color="auto" w:fill="auto"/>
            <w:noWrap/>
            <w:hideMark/>
          </w:tcPr>
          <w:p w14:paraId="14BB8368" w14:textId="77777777" w:rsidR="00F446EE" w:rsidRPr="00BE1884" w:rsidRDefault="00F446EE" w:rsidP="00F446EE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TCS-Average Pre Natal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8ACDAA2" w14:textId="7AFC9670" w:rsidR="00F446EE" w:rsidRPr="00BE1884" w:rsidRDefault="00F446EE" w:rsidP="00F44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1A4C7F5A" w14:textId="56EB5D20" w:rsidR="00F446EE" w:rsidRPr="00BE1884" w:rsidRDefault="00F446EE" w:rsidP="00F44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(-0.25, 0.37</w:t>
            </w:r>
            <w:r w:rsidRPr="00BE1884">
              <w:rPr>
                <w:rFonts w:ascii="Arial" w:hAnsi="Arial" w:cs="Arial"/>
              </w:rPr>
              <w:t>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3BE54F9" w14:textId="7477BD07" w:rsidR="00F446EE" w:rsidRPr="00BE1884" w:rsidRDefault="00F446EE" w:rsidP="00F44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-0.22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14:paraId="37CE8D8E" w14:textId="61250BB8" w:rsidR="00F446EE" w:rsidRPr="00BE1884" w:rsidRDefault="00F446EE" w:rsidP="00F446EE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-0.50, 0.05</w:t>
            </w:r>
            <w:r w:rsidRPr="00BE1884">
              <w:rPr>
                <w:rFonts w:ascii="Arial" w:hAnsi="Arial" w:cs="Arial"/>
              </w:rPr>
              <w:t>)</w:t>
            </w:r>
          </w:p>
        </w:tc>
      </w:tr>
      <w:tr w:rsidR="00106EC1" w:rsidRPr="00BE1884" w14:paraId="4278922D" w14:textId="77777777" w:rsidTr="008F450D">
        <w:trPr>
          <w:trHeight w:val="274"/>
        </w:trPr>
        <w:tc>
          <w:tcPr>
            <w:tcW w:w="3510" w:type="dxa"/>
            <w:shd w:val="clear" w:color="auto" w:fill="auto"/>
            <w:noWrap/>
            <w:hideMark/>
          </w:tcPr>
          <w:p w14:paraId="064AC054" w14:textId="77777777" w:rsidR="00106EC1" w:rsidRPr="00BE1884" w:rsidRDefault="00106EC1" w:rsidP="00106EC1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Average 1-5 years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CC11A79" w14:textId="70C4A231" w:rsidR="00106EC1" w:rsidRPr="00BE1884" w:rsidRDefault="00F446EE" w:rsidP="00106E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0.24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17218A7F" w14:textId="3ACC2D69" w:rsidR="00106EC1" w:rsidRPr="00BE1884" w:rsidRDefault="00F446EE" w:rsidP="00106E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(-0.27, 0.75</w:t>
            </w:r>
            <w:r w:rsidR="00106EC1" w:rsidRPr="00BE1884">
              <w:rPr>
                <w:rFonts w:ascii="Arial" w:hAnsi="Arial" w:cs="Arial"/>
              </w:rPr>
              <w:t>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CCAEB65" w14:textId="2E603E07" w:rsidR="00106EC1" w:rsidRPr="00BE1884" w:rsidRDefault="00F446EE" w:rsidP="00106E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-0.1</w:t>
            </w:r>
            <w:r w:rsidR="00106EC1">
              <w:rPr>
                <w:rFonts w:ascii="Arial" w:hAnsi="Arial" w:cs="Arial"/>
              </w:rPr>
              <w:t>4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14:paraId="0FB589EA" w14:textId="2920733A" w:rsidR="00106EC1" w:rsidRPr="00BE1884" w:rsidRDefault="00F446EE" w:rsidP="00106E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(-0.52, 0.2</w:t>
            </w:r>
            <w:r w:rsidR="00106EC1">
              <w:rPr>
                <w:rFonts w:ascii="Arial" w:hAnsi="Arial" w:cs="Arial"/>
              </w:rPr>
              <w:t>4</w:t>
            </w:r>
            <w:r w:rsidR="00106EC1" w:rsidRPr="00BE1884">
              <w:rPr>
                <w:rFonts w:ascii="Arial" w:hAnsi="Arial" w:cs="Arial"/>
              </w:rPr>
              <w:t>)</w:t>
            </w:r>
          </w:p>
        </w:tc>
      </w:tr>
      <w:tr w:rsidR="00106EC1" w:rsidRPr="00BE1884" w14:paraId="1C232738" w14:textId="77777777" w:rsidTr="008F450D">
        <w:trPr>
          <w:trHeight w:val="274"/>
        </w:trPr>
        <w:tc>
          <w:tcPr>
            <w:tcW w:w="3510" w:type="dxa"/>
            <w:shd w:val="clear" w:color="auto" w:fill="auto"/>
            <w:noWrap/>
            <w:hideMark/>
          </w:tcPr>
          <w:p w14:paraId="268C9CB8" w14:textId="77777777" w:rsidR="00106EC1" w:rsidRPr="00BE1884" w:rsidRDefault="00106EC1" w:rsidP="00106EC1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TCS- 8 Years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B65068C" w14:textId="577664E1" w:rsidR="00106EC1" w:rsidRPr="00BE1884" w:rsidRDefault="00F446EE" w:rsidP="00106E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6DB9228A" w14:textId="1B0E660E" w:rsidR="00106EC1" w:rsidRPr="00BE1884" w:rsidRDefault="00F446EE" w:rsidP="00106E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(-0.31, 0.25</w:t>
            </w:r>
            <w:r w:rsidR="00106EC1" w:rsidRPr="00BE1884">
              <w:rPr>
                <w:rFonts w:ascii="Arial" w:hAnsi="Arial" w:cs="Arial"/>
              </w:rPr>
              <w:t>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26F07BC" w14:textId="1E6EB512" w:rsidR="00106EC1" w:rsidRPr="00BE1884" w:rsidRDefault="00F446EE" w:rsidP="00106E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-0.17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14:paraId="28889E06" w14:textId="2CE10DA5" w:rsidR="00106EC1" w:rsidRPr="00BE1884" w:rsidRDefault="00106EC1" w:rsidP="009B13F8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(-0</w:t>
            </w:r>
            <w:r w:rsidR="00F446EE">
              <w:rPr>
                <w:rFonts w:ascii="Arial" w:hAnsi="Arial" w:cs="Arial"/>
              </w:rPr>
              <w:t>.38, 0.05</w:t>
            </w:r>
            <w:r w:rsidR="009B13F8">
              <w:rPr>
                <w:rFonts w:ascii="Arial" w:hAnsi="Arial" w:cs="Arial"/>
              </w:rPr>
              <w:t>)</w:t>
            </w:r>
          </w:p>
        </w:tc>
      </w:tr>
      <w:tr w:rsidR="00986D53" w:rsidRPr="00BE1884" w14:paraId="680AD134" w14:textId="77777777" w:rsidTr="008F450D">
        <w:trPr>
          <w:trHeight w:val="274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BA45D6C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  <w:b/>
                <w:bCs/>
              </w:rPr>
              <w:t>Creatinine Adjusted and as Covariate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BA0B60D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Boys, Adjusted Difference</w:t>
            </w:r>
          </w:p>
          <w:p w14:paraId="1F74E4F2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27FD1AF" w14:textId="77777777" w:rsidR="00986D53" w:rsidRPr="00BE1884" w:rsidRDefault="00986D53" w:rsidP="00986D53">
            <w:pPr>
              <w:rPr>
                <w:rFonts w:ascii="Arial" w:hAnsi="Arial" w:cs="Arial"/>
                <w:b/>
                <w:bCs/>
              </w:rPr>
            </w:pPr>
            <w:r w:rsidRPr="00BE1884">
              <w:rPr>
                <w:rFonts w:ascii="Arial" w:hAnsi="Arial" w:cs="Arial"/>
                <w:b/>
                <w:bCs/>
              </w:rPr>
              <w:t>Girls, Adjusted Difference</w:t>
            </w:r>
          </w:p>
          <w:p w14:paraId="5C9C0223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  <w:b/>
                <w:bCs/>
              </w:rPr>
              <w:t>(95% CI)</w:t>
            </w:r>
          </w:p>
        </w:tc>
      </w:tr>
      <w:tr w:rsidR="00986D53" w:rsidRPr="00BE1884" w14:paraId="2D869E63" w14:textId="77777777" w:rsidTr="008F450D">
        <w:trPr>
          <w:trHeight w:val="274"/>
        </w:trPr>
        <w:tc>
          <w:tcPr>
            <w:tcW w:w="3510" w:type="dxa"/>
            <w:shd w:val="clear" w:color="auto" w:fill="auto"/>
            <w:noWrap/>
            <w:hideMark/>
          </w:tcPr>
          <w:p w14:paraId="38C6EE73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TCS-Average Pre Natal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2B671C4" w14:textId="21FDC5AF" w:rsidR="00986D53" w:rsidRPr="00BE1884" w:rsidRDefault="009B13F8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6C374AAF" w14:textId="392638B2" w:rsidR="00986D53" w:rsidRPr="00BE1884" w:rsidRDefault="009B13F8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(-0.25, 0.37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0391DA7" w14:textId="63D32AD8" w:rsidR="00986D53" w:rsidRPr="00BE1884" w:rsidRDefault="009B13F8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-0.22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14:paraId="4A334FBB" w14:textId="65A58AE1" w:rsidR="00986D53" w:rsidRPr="00BE1884" w:rsidRDefault="009B13F8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(-0.50, 0.06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</w:tr>
      <w:tr w:rsidR="00986D53" w:rsidRPr="00BE1884" w14:paraId="03A69587" w14:textId="77777777" w:rsidTr="008F450D">
        <w:trPr>
          <w:trHeight w:val="274"/>
        </w:trPr>
        <w:tc>
          <w:tcPr>
            <w:tcW w:w="3510" w:type="dxa"/>
            <w:shd w:val="clear" w:color="auto" w:fill="auto"/>
            <w:noWrap/>
            <w:hideMark/>
          </w:tcPr>
          <w:p w14:paraId="2077138F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Average 1-5 years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3361564" w14:textId="4F9543FF" w:rsidR="00986D53" w:rsidRPr="00BE1884" w:rsidRDefault="009B13F8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0.20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1CDF58E6" w14:textId="211F6AF5" w:rsidR="00986D53" w:rsidRPr="00BE1884" w:rsidRDefault="009B13F8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(-0.31, 0.72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F62328A" w14:textId="1E5B7296" w:rsidR="00986D53" w:rsidRPr="00BE1884" w:rsidRDefault="009B13F8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-0.12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14:paraId="3539C0CF" w14:textId="6832E28E" w:rsidR="00986D53" w:rsidRPr="00BE1884" w:rsidRDefault="009B13F8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(-0.50, 0.25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</w:tr>
      <w:tr w:rsidR="00986D53" w:rsidRPr="00BE1884" w14:paraId="71375C9A" w14:textId="77777777" w:rsidTr="008F450D">
        <w:trPr>
          <w:trHeight w:val="274"/>
        </w:trPr>
        <w:tc>
          <w:tcPr>
            <w:tcW w:w="3510" w:type="dxa"/>
            <w:shd w:val="clear" w:color="auto" w:fill="auto"/>
            <w:noWrap/>
            <w:hideMark/>
          </w:tcPr>
          <w:p w14:paraId="28C304BB" w14:textId="77777777" w:rsidR="00986D53" w:rsidRPr="00BE1884" w:rsidRDefault="00986D53" w:rsidP="00986D53">
            <w:pPr>
              <w:rPr>
                <w:rFonts w:ascii="Arial" w:hAnsi="Arial" w:cs="Arial"/>
              </w:rPr>
            </w:pPr>
            <w:r w:rsidRPr="00BE1884">
              <w:rPr>
                <w:rFonts w:ascii="Arial" w:hAnsi="Arial" w:cs="Arial"/>
              </w:rPr>
              <w:t>TCS- 8 Years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C99459C" w14:textId="74598E22" w:rsidR="00986D53" w:rsidRPr="00BE1884" w:rsidRDefault="009B13F8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-0.03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7F105D0A" w14:textId="69E899ED" w:rsidR="00986D53" w:rsidRPr="00BE1884" w:rsidRDefault="009B13F8" w:rsidP="007262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(-0.31, 0.25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1CE5400" w14:textId="5E34771E" w:rsidR="00986D53" w:rsidRPr="00BE1884" w:rsidRDefault="009B13F8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-0.17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14:paraId="53795825" w14:textId="51B5F45E" w:rsidR="00986D53" w:rsidRPr="00BE1884" w:rsidRDefault="009B13F8" w:rsidP="00986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(-0.38, 0.05</w:t>
            </w:r>
            <w:r w:rsidR="00986D53" w:rsidRPr="00BE1884">
              <w:rPr>
                <w:rFonts w:ascii="Arial" w:hAnsi="Arial" w:cs="Arial"/>
              </w:rPr>
              <w:t>)</w:t>
            </w:r>
          </w:p>
        </w:tc>
      </w:tr>
    </w:tbl>
    <w:p w14:paraId="3EE8F86A" w14:textId="77777777" w:rsidR="00986D53" w:rsidRPr="00BE1884" w:rsidRDefault="00986D53" w:rsidP="00986D53">
      <w:pPr>
        <w:rPr>
          <w:rFonts w:ascii="Arial" w:hAnsi="Arial" w:cs="Arial"/>
        </w:rPr>
      </w:pPr>
      <w:r w:rsidRPr="00BE1884">
        <w:rPr>
          <w:rFonts w:ascii="Arial" w:hAnsi="Arial" w:cs="Arial"/>
          <w:b/>
        </w:rPr>
        <w:br/>
      </w:r>
    </w:p>
    <w:p w14:paraId="0A8ECFDB" w14:textId="77777777" w:rsidR="00986D53" w:rsidRPr="00BE1884" w:rsidRDefault="00986D53" w:rsidP="00986D53">
      <w:pPr>
        <w:rPr>
          <w:rFonts w:ascii="Arial" w:hAnsi="Arial" w:cs="Arial"/>
        </w:rPr>
      </w:pPr>
    </w:p>
    <w:p w14:paraId="23C8B3C4" w14:textId="77777777" w:rsidR="00986D53" w:rsidRPr="00BE1884" w:rsidRDefault="00986D53" w:rsidP="00986D53">
      <w:pPr>
        <w:rPr>
          <w:rFonts w:ascii="Arial" w:hAnsi="Arial" w:cs="Arial"/>
        </w:rPr>
      </w:pPr>
    </w:p>
    <w:p w14:paraId="65A52A50" w14:textId="77777777" w:rsidR="00986D53" w:rsidRPr="00BE1884" w:rsidRDefault="00986D53" w:rsidP="00986D53">
      <w:pPr>
        <w:rPr>
          <w:rFonts w:ascii="Arial" w:hAnsi="Arial" w:cs="Arial"/>
        </w:rPr>
      </w:pPr>
    </w:p>
    <w:p w14:paraId="0C551D2D" w14:textId="77777777" w:rsidR="00986D53" w:rsidRPr="00BE1884" w:rsidRDefault="00986D53" w:rsidP="00986D53">
      <w:pPr>
        <w:rPr>
          <w:rFonts w:ascii="Arial" w:hAnsi="Arial" w:cs="Arial"/>
        </w:rPr>
      </w:pPr>
    </w:p>
    <w:p w14:paraId="384D0038" w14:textId="77777777" w:rsidR="00986D53" w:rsidRPr="00BE1884" w:rsidRDefault="00986D53" w:rsidP="00986D53">
      <w:pPr>
        <w:rPr>
          <w:rFonts w:ascii="Arial" w:hAnsi="Arial" w:cs="Arial"/>
        </w:rPr>
      </w:pPr>
    </w:p>
    <w:p w14:paraId="7D0E3902" w14:textId="77777777" w:rsidR="00986D53" w:rsidRPr="00BE1884" w:rsidRDefault="00986D53" w:rsidP="00986D53">
      <w:pPr>
        <w:rPr>
          <w:rFonts w:ascii="Arial" w:hAnsi="Arial" w:cs="Arial"/>
        </w:rPr>
      </w:pPr>
    </w:p>
    <w:p w14:paraId="25AE0BAC" w14:textId="77777777" w:rsidR="00986D53" w:rsidRPr="00BE1884" w:rsidRDefault="00986D53" w:rsidP="00986D53">
      <w:pPr>
        <w:rPr>
          <w:rFonts w:ascii="Arial" w:hAnsi="Arial" w:cs="Arial"/>
        </w:rPr>
      </w:pPr>
    </w:p>
    <w:p w14:paraId="21028866" w14:textId="77777777" w:rsidR="00986D53" w:rsidRPr="00BE1884" w:rsidRDefault="00986D53" w:rsidP="00986D53">
      <w:pPr>
        <w:rPr>
          <w:rFonts w:ascii="Arial" w:hAnsi="Arial" w:cs="Arial"/>
        </w:rPr>
      </w:pPr>
    </w:p>
    <w:p w14:paraId="79376C65" w14:textId="77777777" w:rsidR="00986D53" w:rsidRPr="00BE1884" w:rsidRDefault="00986D53" w:rsidP="00986D53">
      <w:pPr>
        <w:rPr>
          <w:rFonts w:ascii="Arial" w:hAnsi="Arial" w:cs="Arial"/>
        </w:rPr>
      </w:pPr>
    </w:p>
    <w:p w14:paraId="5E46597F" w14:textId="77777777" w:rsidR="00986D53" w:rsidRPr="00BE1884" w:rsidRDefault="00986D53" w:rsidP="00986D53">
      <w:pPr>
        <w:rPr>
          <w:rFonts w:ascii="Arial" w:hAnsi="Arial" w:cs="Arial"/>
        </w:rPr>
      </w:pPr>
    </w:p>
    <w:p w14:paraId="4BE45240" w14:textId="77777777" w:rsidR="00986D53" w:rsidRPr="00BE1884" w:rsidRDefault="00986D53" w:rsidP="00986D53">
      <w:pPr>
        <w:rPr>
          <w:rFonts w:ascii="Arial" w:hAnsi="Arial" w:cs="Arial"/>
        </w:rPr>
      </w:pPr>
    </w:p>
    <w:p w14:paraId="1134376C" w14:textId="77777777" w:rsidR="00986D53" w:rsidRPr="00BE1884" w:rsidRDefault="00986D53" w:rsidP="00986D53">
      <w:pPr>
        <w:rPr>
          <w:rFonts w:ascii="Arial" w:hAnsi="Arial" w:cs="Arial"/>
        </w:rPr>
      </w:pPr>
    </w:p>
    <w:p w14:paraId="1B3ED95E" w14:textId="77777777" w:rsidR="00986D53" w:rsidRPr="00BE1884" w:rsidRDefault="00986D53" w:rsidP="00986D53">
      <w:pPr>
        <w:rPr>
          <w:rFonts w:ascii="Arial" w:hAnsi="Arial" w:cs="Arial"/>
        </w:rPr>
      </w:pPr>
    </w:p>
    <w:p w14:paraId="5525A84A" w14:textId="77777777" w:rsidR="00986D53" w:rsidRPr="00BE1884" w:rsidRDefault="00986D53" w:rsidP="00986D53">
      <w:pPr>
        <w:rPr>
          <w:rFonts w:ascii="Arial" w:hAnsi="Arial" w:cs="Arial"/>
        </w:rPr>
      </w:pPr>
    </w:p>
    <w:p w14:paraId="20B6011E" w14:textId="77777777" w:rsidR="00986D53" w:rsidRPr="00BE1884" w:rsidRDefault="00986D53" w:rsidP="00986D53">
      <w:pPr>
        <w:rPr>
          <w:rFonts w:ascii="Arial" w:hAnsi="Arial" w:cs="Arial"/>
        </w:rPr>
      </w:pPr>
    </w:p>
    <w:p w14:paraId="01559466" w14:textId="77777777" w:rsidR="00986D53" w:rsidRPr="00BE1884" w:rsidRDefault="00986D53" w:rsidP="00986D53">
      <w:pPr>
        <w:rPr>
          <w:rFonts w:ascii="Arial" w:hAnsi="Arial" w:cs="Arial"/>
        </w:rPr>
      </w:pPr>
    </w:p>
    <w:p w14:paraId="4B2ABEE2" w14:textId="77777777" w:rsidR="00986D53" w:rsidRPr="00BE1884" w:rsidRDefault="00986D53" w:rsidP="00986D53">
      <w:pPr>
        <w:rPr>
          <w:rFonts w:ascii="Arial" w:hAnsi="Arial" w:cs="Arial"/>
        </w:rPr>
      </w:pPr>
    </w:p>
    <w:p w14:paraId="41E9B5ED" w14:textId="77777777" w:rsidR="00986D53" w:rsidRPr="00BE1884" w:rsidRDefault="00986D53" w:rsidP="00986D53">
      <w:pPr>
        <w:rPr>
          <w:rFonts w:ascii="Arial" w:hAnsi="Arial" w:cs="Arial"/>
        </w:rPr>
      </w:pPr>
    </w:p>
    <w:p w14:paraId="3DF51186" w14:textId="77777777" w:rsidR="00986D53" w:rsidRPr="00BE1884" w:rsidRDefault="00986D53" w:rsidP="00986D53">
      <w:pPr>
        <w:rPr>
          <w:rFonts w:ascii="Arial" w:hAnsi="Arial" w:cs="Arial"/>
        </w:rPr>
      </w:pPr>
    </w:p>
    <w:p w14:paraId="3E2BF06E" w14:textId="60B0C7DD" w:rsidR="00A9204E" w:rsidRPr="00D65CF2" w:rsidRDefault="00EB20AD">
      <w:pPr>
        <w:rPr>
          <w:rFonts w:ascii="Arial" w:hAnsi="Arial" w:cs="Arial"/>
          <w:b/>
        </w:rPr>
      </w:pPr>
      <w:r w:rsidRPr="00BE1884">
        <w:rPr>
          <w:rFonts w:ascii="Arial" w:hAnsi="Arial" w:cs="Arial"/>
        </w:rPr>
        <w:t>a-</w:t>
      </w:r>
      <w:r w:rsidR="00986D53" w:rsidRPr="00BE1884">
        <w:rPr>
          <w:rFonts w:ascii="Arial" w:hAnsi="Arial" w:cs="Arial"/>
        </w:rPr>
        <w:t xml:space="preserve">All estimates are adjusted for maternal race, education, marital status, age at delivery, income, prenatal vitamin use, delivery method, and prenatal cotinine levels. </w:t>
      </w:r>
    </w:p>
    <w:p w14:paraId="1EC681BB" w14:textId="79255285" w:rsidR="00EB20AD" w:rsidRDefault="00EB20AD">
      <w:pPr>
        <w:rPr>
          <w:rFonts w:ascii="Arial" w:hAnsi="Arial" w:cs="Arial"/>
        </w:rPr>
      </w:pPr>
      <w:r w:rsidRPr="00BE1884">
        <w:rPr>
          <w:rFonts w:ascii="Arial" w:hAnsi="Arial" w:cs="Arial"/>
        </w:rPr>
        <w:t>Body fat percentage and waist circumference had similar results (BMI z-score and waist circumference r=0.80, BMI z-score and body fat percentage r=0.84)</w:t>
      </w:r>
    </w:p>
    <w:p w14:paraId="1C03AA91" w14:textId="55C17D4E" w:rsidR="00E869F2" w:rsidRDefault="00365C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b- </w:t>
      </w:r>
      <w:r w:rsidRPr="00CE15D2">
        <w:rPr>
          <w:rFonts w:ascii="Arial" w:hAnsi="Arial" w:cs="Arial"/>
        </w:rPr>
        <w:t>For the prenatal analysis All: N=220, Boys: N=99, Girls: N=121. For the early childhood analysis All: N=212, Boys: N=94, Girls: N=118. For the age 8 years analysis All: N=218, Boys: N=99, Girls: N=119.</w:t>
      </w:r>
      <w:r w:rsidR="00E869F2">
        <w:rPr>
          <w:rFonts w:ascii="Arial" w:hAnsi="Arial" w:cs="Arial"/>
        </w:rPr>
        <w:br w:type="page"/>
      </w:r>
    </w:p>
    <w:p w14:paraId="388FBA76" w14:textId="32A0BE9C" w:rsidR="00E869F2" w:rsidRDefault="0007590D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Additional</w:t>
      </w:r>
      <w:r w:rsidR="00E869F2" w:rsidRPr="00E869F2">
        <w:rPr>
          <w:rFonts w:ascii="Arial" w:hAnsi="Arial" w:cs="Arial"/>
          <w:b/>
        </w:rPr>
        <w:t xml:space="preserve"> Figure 1</w:t>
      </w:r>
      <w:r w:rsidR="00E869F2">
        <w:rPr>
          <w:rFonts w:ascii="Arial" w:hAnsi="Arial" w:cs="Arial"/>
        </w:rPr>
        <w:t xml:space="preserve">: </w:t>
      </w:r>
      <w:r w:rsidR="00E869F2" w:rsidRPr="00AF5566">
        <w:rPr>
          <w:rFonts w:ascii="Arial" w:hAnsi="Arial" w:cs="Arial"/>
        </w:rPr>
        <w:t>A di</w:t>
      </w:r>
      <w:r w:rsidR="00E869F2">
        <w:rPr>
          <w:rFonts w:ascii="Arial" w:hAnsi="Arial" w:cs="Arial"/>
        </w:rPr>
        <w:t>rected acyclic graph of the relationship between maternal urinary triclosan concentrations and adiposity risk</w:t>
      </w:r>
      <w:r w:rsidR="00E8309C">
        <w:rPr>
          <w:rFonts w:ascii="Arial" w:hAnsi="Arial" w:cs="Arial"/>
        </w:rPr>
        <w:t xml:space="preserve"> in the HOME Study</w:t>
      </w:r>
      <w:r w:rsidR="00E869F2">
        <w:rPr>
          <w:rFonts w:ascii="Arial" w:hAnsi="Arial" w:cs="Arial"/>
        </w:rPr>
        <w:t xml:space="preserve">. </w:t>
      </w:r>
    </w:p>
    <w:p w14:paraId="26B39EB8" w14:textId="26C14086" w:rsidR="00562333" w:rsidRDefault="0056233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ED51890" w14:textId="77777777" w:rsidR="00562333" w:rsidRDefault="00562333">
      <w:pPr>
        <w:rPr>
          <w:rFonts w:ascii="Arial" w:hAnsi="Arial" w:cs="Arial"/>
        </w:rPr>
      </w:pPr>
    </w:p>
    <w:p w14:paraId="2961D89A" w14:textId="6E65659C" w:rsidR="00562333" w:rsidRDefault="00562333" w:rsidP="00562333">
      <w:pPr>
        <w:rPr>
          <w:rFonts w:ascii="Arial" w:hAnsi="Arial" w:cs="Arial"/>
        </w:rPr>
      </w:pPr>
      <w:r>
        <w:rPr>
          <w:rFonts w:ascii="Arial" w:hAnsi="Arial" w:cs="Arial"/>
          <w:b/>
        </w:rPr>
        <w:t>Additional Figure 2</w:t>
      </w:r>
      <w:r>
        <w:rPr>
          <w:rFonts w:ascii="Arial" w:hAnsi="Arial" w:cs="Arial"/>
        </w:rPr>
        <w:t xml:space="preserve">: </w:t>
      </w:r>
      <w:r w:rsidRPr="00AF5566">
        <w:rPr>
          <w:rFonts w:ascii="Arial" w:hAnsi="Arial" w:cs="Arial"/>
        </w:rPr>
        <w:t>A di</w:t>
      </w:r>
      <w:r>
        <w:rPr>
          <w:rFonts w:ascii="Arial" w:hAnsi="Arial" w:cs="Arial"/>
        </w:rPr>
        <w:t xml:space="preserve">rected acyclic graph of the relationship between childhood urinary triclosan concentrations and adiposity risk in the HOME Study. </w:t>
      </w:r>
    </w:p>
    <w:p w14:paraId="04CA04CD" w14:textId="77777777" w:rsidR="00562333" w:rsidRPr="009174CC" w:rsidRDefault="00562333">
      <w:pPr>
        <w:rPr>
          <w:rFonts w:ascii="Arial" w:hAnsi="Arial" w:cs="Arial"/>
        </w:rPr>
      </w:pPr>
    </w:p>
    <w:sectPr w:rsidR="00562333" w:rsidRPr="009174CC" w:rsidSect="008F450D">
      <w:pgSz w:w="12240" w:h="15840"/>
      <w:pgMar w:top="1080" w:right="1080" w:bottom="1080" w:left="108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Y0MTUzsDQ3tDQxMjZW0lEKTi0uzszPAykwNK0FAIvYEj4tAAAA"/>
  </w:docVars>
  <w:rsids>
    <w:rsidRoot w:val="00986D53"/>
    <w:rsid w:val="000453E0"/>
    <w:rsid w:val="0007590D"/>
    <w:rsid w:val="000928DC"/>
    <w:rsid w:val="00097826"/>
    <w:rsid w:val="00104362"/>
    <w:rsid w:val="00106EC1"/>
    <w:rsid w:val="00123B1A"/>
    <w:rsid w:val="00165FBF"/>
    <w:rsid w:val="00222B86"/>
    <w:rsid w:val="0028758E"/>
    <w:rsid w:val="002C7A1A"/>
    <w:rsid w:val="00365CA8"/>
    <w:rsid w:val="003C71A5"/>
    <w:rsid w:val="00422069"/>
    <w:rsid w:val="004C63B9"/>
    <w:rsid w:val="004E1F2B"/>
    <w:rsid w:val="004F6735"/>
    <w:rsid w:val="00562333"/>
    <w:rsid w:val="005751D7"/>
    <w:rsid w:val="006320F5"/>
    <w:rsid w:val="00636149"/>
    <w:rsid w:val="00645252"/>
    <w:rsid w:val="00695EEF"/>
    <w:rsid w:val="006D3D74"/>
    <w:rsid w:val="00713E1C"/>
    <w:rsid w:val="0072626A"/>
    <w:rsid w:val="00751BD4"/>
    <w:rsid w:val="007D1D9E"/>
    <w:rsid w:val="008541DD"/>
    <w:rsid w:val="008D619B"/>
    <w:rsid w:val="008F450D"/>
    <w:rsid w:val="008F7543"/>
    <w:rsid w:val="009174CC"/>
    <w:rsid w:val="00963462"/>
    <w:rsid w:val="00964EEB"/>
    <w:rsid w:val="00986D53"/>
    <w:rsid w:val="0099000C"/>
    <w:rsid w:val="009B13F8"/>
    <w:rsid w:val="009C21F6"/>
    <w:rsid w:val="009C47B9"/>
    <w:rsid w:val="00A9204E"/>
    <w:rsid w:val="00AD3015"/>
    <w:rsid w:val="00B0687A"/>
    <w:rsid w:val="00B238F5"/>
    <w:rsid w:val="00B517C4"/>
    <w:rsid w:val="00B53B58"/>
    <w:rsid w:val="00B7645F"/>
    <w:rsid w:val="00B9087D"/>
    <w:rsid w:val="00B97646"/>
    <w:rsid w:val="00BD3FD9"/>
    <w:rsid w:val="00BE1884"/>
    <w:rsid w:val="00C42FE0"/>
    <w:rsid w:val="00D453E7"/>
    <w:rsid w:val="00D65CF2"/>
    <w:rsid w:val="00D705EA"/>
    <w:rsid w:val="00D959DE"/>
    <w:rsid w:val="00DC1682"/>
    <w:rsid w:val="00DE07BC"/>
    <w:rsid w:val="00E8309C"/>
    <w:rsid w:val="00E869F2"/>
    <w:rsid w:val="00E92504"/>
    <w:rsid w:val="00EB20AD"/>
    <w:rsid w:val="00EE6B7A"/>
    <w:rsid w:val="00F02093"/>
    <w:rsid w:val="00F2669D"/>
    <w:rsid w:val="00F446EE"/>
    <w:rsid w:val="00FA2621"/>
    <w:rsid w:val="00FC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3D5F9"/>
  <w15:chartTrackingRefBased/>
  <w15:docId w15:val="{1D8F339C-360C-466E-AEAA-630055A7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character" w:styleId="LineNumber">
    <w:name w:val="line number"/>
    <w:basedOn w:val="DefaultParagraphFont"/>
    <w:uiPriority w:val="99"/>
    <w:semiHidden/>
    <w:unhideWhenUsed/>
    <w:rsid w:val="009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tika%20Kalloo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0</TotalTime>
  <Pages>6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Geetika Kalloo</dc:creator>
  <cp:keywords/>
  <dc:description/>
  <cp:lastModifiedBy>Geetika Kalloo</cp:lastModifiedBy>
  <cp:revision>2</cp:revision>
  <dcterms:created xsi:type="dcterms:W3CDTF">2018-02-09T19:01:00Z</dcterms:created>
  <dcterms:modified xsi:type="dcterms:W3CDTF">2018-02-09T19:01:00Z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